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0048" w:rsidRPr="001763CC" w:rsidRDefault="001763CC">
      <w:r w:rsidRPr="001763CC">
        <w:rPr>
          <w:noProof/>
          <w:lang w:eastAsia="en-US"/>
        </w:rPr>
        <w:drawing>
          <wp:anchor distT="0" distB="0" distL="114300" distR="114300" simplePos="0" relativeHeight="251667968" behindDoc="1" locked="0" layoutInCell="1" allowOverlap="1" wp14:editId="215CC75F">
            <wp:simplePos x="0" y="0"/>
            <wp:positionH relativeFrom="column">
              <wp:posOffset>0</wp:posOffset>
            </wp:positionH>
            <wp:positionV relativeFrom="paragraph">
              <wp:posOffset>-8367</wp:posOffset>
            </wp:positionV>
            <wp:extent cx="2466975" cy="2339340"/>
            <wp:effectExtent l="0" t="0" r="9525" b="3810"/>
            <wp:wrapTight wrapText="bothSides">
              <wp:wrapPolygon edited="0">
                <wp:start x="0" y="0"/>
                <wp:lineTo x="0" y="21459"/>
                <wp:lineTo x="21517" y="21459"/>
                <wp:lineTo x="21517" y="0"/>
                <wp:lineTo x="0" y="0"/>
              </wp:wrapPolygon>
            </wp:wrapTight>
            <wp:docPr id="11" name="Picture 11" descr="Kingdom Quest Logo Ages 4-5-K Span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Kingdom Quest Logo Ages 4-5-K Spanis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141A" w:rsidRPr="001763C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E170DAD" wp14:editId="758AABE4">
                <wp:simplePos x="0" y="0"/>
                <wp:positionH relativeFrom="column">
                  <wp:posOffset>625475</wp:posOffset>
                </wp:positionH>
                <wp:positionV relativeFrom="paragraph">
                  <wp:posOffset>-35560</wp:posOffset>
                </wp:positionV>
                <wp:extent cx="3137535" cy="72136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753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38100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00EFA" w:rsidRPr="008F0FDA" w:rsidRDefault="00200EFA" w:rsidP="00362628">
                            <w:pPr>
                              <w:tabs>
                                <w:tab w:val="left" w:pos="1080"/>
                              </w:tabs>
                              <w:rPr>
                                <w:rFonts w:ascii="Georgia" w:hAnsi="Georgia"/>
                                <w:sz w:val="24"/>
                                <w:lang w:val="es-ES_tradnl"/>
                              </w:rPr>
                            </w:pPr>
                            <w:r w:rsidRPr="008F0FDA">
                              <w:rPr>
                                <w:rFonts w:ascii="Georgia" w:hAnsi="Georgia"/>
                                <w:b/>
                                <w:sz w:val="24"/>
                                <w:lang w:val="es-ES_tradnl"/>
                              </w:rPr>
                              <w:t>Fecha:</w:t>
                            </w:r>
                            <w:r w:rsidRPr="008F0FDA">
                              <w:rPr>
                                <w:rFonts w:ascii="Georgia" w:hAnsi="Georgia"/>
                                <w:b/>
                                <w:sz w:val="24"/>
                                <w:lang w:val="es-ES_tradnl"/>
                              </w:rPr>
                              <w:tab/>
                            </w:r>
                            <w:r w:rsidRPr="008F0FDA">
                              <w:rPr>
                                <w:rFonts w:ascii="Arial" w:hAnsi="Arial"/>
                                <w:b/>
                                <w:sz w:val="24"/>
                                <w:lang w:val="es-ES_tradnl"/>
                              </w:rPr>
                              <w:t>___________</w:t>
                            </w:r>
                            <w:r w:rsidR="00846C2D" w:rsidRPr="008F0FDA">
                              <w:rPr>
                                <w:rFonts w:ascii="Arial" w:hAnsi="Arial"/>
                                <w:b/>
                                <w:sz w:val="24"/>
                                <w:lang w:val="es-ES_tradnl"/>
                              </w:rPr>
                              <w:t>___________</w:t>
                            </w:r>
                            <w:r w:rsidRPr="008F0FDA">
                              <w:rPr>
                                <w:rFonts w:ascii="Arial" w:hAnsi="Arial"/>
                                <w:b/>
                                <w:sz w:val="24"/>
                                <w:lang w:val="es-ES_tradnl"/>
                              </w:rPr>
                              <w:t>____</w:t>
                            </w:r>
                          </w:p>
                          <w:p w:rsidR="00200EFA" w:rsidRPr="008F0FDA" w:rsidRDefault="00200EFA" w:rsidP="00362628">
                            <w:pPr>
                              <w:tabs>
                                <w:tab w:val="left" w:pos="1080"/>
                              </w:tabs>
                              <w:rPr>
                                <w:rFonts w:ascii="Arial" w:hAnsi="Arial"/>
                                <w:b/>
                                <w:sz w:val="16"/>
                                <w:lang w:val="es-ES_tradnl"/>
                              </w:rPr>
                            </w:pPr>
                            <w:r w:rsidRPr="008F0FDA">
                              <w:rPr>
                                <w:rFonts w:ascii="Georgia" w:hAnsi="Georgia"/>
                                <w:b/>
                                <w:sz w:val="24"/>
                                <w:lang w:val="es-ES_tradnl"/>
                              </w:rPr>
                              <w:t>Series:</w:t>
                            </w:r>
                            <w:r w:rsidRPr="008F0FDA">
                              <w:rPr>
                                <w:lang w:val="es-ES_tradnl"/>
                              </w:rPr>
                              <w:tab/>
                            </w:r>
                            <w:r w:rsidRPr="008F0FDA">
                              <w:rPr>
                                <w:rFonts w:ascii="Arial" w:hAnsi="Arial"/>
                                <w:b/>
                                <w:sz w:val="24"/>
                                <w:lang w:val="es-ES_tradnl"/>
                              </w:rPr>
                              <w:t>Dia de Acción de Gracias</w:t>
                            </w:r>
                          </w:p>
                          <w:p w:rsidR="00200EFA" w:rsidRPr="008F0FDA" w:rsidRDefault="00200EFA" w:rsidP="00362628">
                            <w:pPr>
                              <w:tabs>
                                <w:tab w:val="left" w:pos="1080"/>
                              </w:tabs>
                              <w:rPr>
                                <w:b/>
                                <w:lang w:val="es-ES_tradnl"/>
                              </w:rPr>
                            </w:pPr>
                            <w:r w:rsidRPr="008F0FDA">
                              <w:rPr>
                                <w:rFonts w:ascii="Arial" w:hAnsi="Arial"/>
                                <w:b/>
                                <w:sz w:val="24"/>
                                <w:lang w:val="es-ES_tradnl"/>
                              </w:rPr>
                              <w:tab/>
                              <w:t>Invierno, Año 2, Lección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70DA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9.25pt;margin-top:-2.8pt;width:247.05pt;height:56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" o:allowincell="f" filled="f" stroked="f">
                <v:textbox>
                  <w:txbxContent>
                    <w:p w:rsidR="00200EFA" w:rsidRPr="008F0FDA" w:rsidRDefault="00200EFA" w:rsidP="00362628">
                      <w:pPr>
                        <w:tabs>
                          <w:tab w:val="left" w:pos="1080"/>
                        </w:tabs>
                        <w:rPr>
                          <w:rFonts w:ascii="Georgia" w:hAnsi="Georgia"/>
                          <w:sz w:val="24"/>
                          <w:lang w:val="es-ES_tradnl"/>
                        </w:rPr>
                      </w:pPr>
                      <w:r w:rsidRPr="008F0FDA">
                        <w:rPr>
                          <w:rFonts w:ascii="Georgia" w:hAnsi="Georgia"/>
                          <w:b/>
                          <w:sz w:val="24"/>
                          <w:lang w:val="es-ES_tradnl"/>
                        </w:rPr>
                        <w:t>Fecha:</w:t>
                      </w:r>
                      <w:r w:rsidRPr="008F0FDA">
                        <w:rPr>
                          <w:rFonts w:ascii="Georgia" w:hAnsi="Georgia"/>
                          <w:b/>
                          <w:sz w:val="24"/>
                          <w:lang w:val="es-ES_tradnl"/>
                        </w:rPr>
                        <w:tab/>
                      </w:r>
                      <w:r w:rsidRPr="008F0FDA">
                        <w:rPr>
                          <w:rFonts w:ascii="Arial" w:hAnsi="Arial"/>
                          <w:b/>
                          <w:sz w:val="24"/>
                          <w:lang w:val="es-ES_tradnl"/>
                        </w:rPr>
                        <w:t>___________</w:t>
                      </w:r>
                      <w:r w:rsidR="00846C2D" w:rsidRPr="008F0FDA">
                        <w:rPr>
                          <w:rFonts w:ascii="Arial" w:hAnsi="Arial"/>
                          <w:b/>
                          <w:sz w:val="24"/>
                          <w:lang w:val="es-ES_tradnl"/>
                        </w:rPr>
                        <w:t>___________</w:t>
                      </w:r>
                      <w:r w:rsidRPr="008F0FDA">
                        <w:rPr>
                          <w:rFonts w:ascii="Arial" w:hAnsi="Arial"/>
                          <w:b/>
                          <w:sz w:val="24"/>
                          <w:lang w:val="es-ES_tradnl"/>
                        </w:rPr>
                        <w:t>____</w:t>
                      </w:r>
                    </w:p>
                    <w:p w:rsidR="00200EFA" w:rsidRPr="008F0FDA" w:rsidRDefault="00200EFA" w:rsidP="00362628">
                      <w:pPr>
                        <w:tabs>
                          <w:tab w:val="left" w:pos="1080"/>
                        </w:tabs>
                        <w:rPr>
                          <w:rFonts w:ascii="Arial" w:hAnsi="Arial"/>
                          <w:b/>
                          <w:sz w:val="16"/>
                          <w:lang w:val="es-ES_tradnl"/>
                        </w:rPr>
                      </w:pPr>
                      <w:r w:rsidRPr="008F0FDA">
                        <w:rPr>
                          <w:rFonts w:ascii="Georgia" w:hAnsi="Georgia"/>
                          <w:b/>
                          <w:sz w:val="24"/>
                          <w:lang w:val="es-ES_tradnl"/>
                        </w:rPr>
                        <w:t>Series:</w:t>
                      </w:r>
                      <w:r w:rsidRPr="008F0FDA">
                        <w:rPr>
                          <w:lang w:val="es-ES_tradnl"/>
                        </w:rPr>
                        <w:tab/>
                      </w:r>
                      <w:r w:rsidRPr="008F0FDA">
                        <w:rPr>
                          <w:rFonts w:ascii="Arial" w:hAnsi="Arial"/>
                          <w:b/>
                          <w:sz w:val="24"/>
                          <w:lang w:val="es-ES_tradnl"/>
                        </w:rPr>
                        <w:t>Dia de Acción de Gracias</w:t>
                      </w:r>
                    </w:p>
                    <w:p w:rsidR="00200EFA" w:rsidRPr="008F0FDA" w:rsidRDefault="00200EFA" w:rsidP="00362628">
                      <w:pPr>
                        <w:tabs>
                          <w:tab w:val="left" w:pos="1080"/>
                        </w:tabs>
                        <w:rPr>
                          <w:b/>
                          <w:lang w:val="es-ES_tradnl"/>
                        </w:rPr>
                      </w:pPr>
                      <w:r w:rsidRPr="008F0FDA">
                        <w:rPr>
                          <w:rFonts w:ascii="Arial" w:hAnsi="Arial"/>
                          <w:b/>
                          <w:sz w:val="24"/>
                          <w:lang w:val="es-ES_tradnl"/>
                        </w:rPr>
                        <w:tab/>
                        <w:t>Invierno, Año 2, Lección 28</w:t>
                      </w:r>
                    </w:p>
                  </w:txbxContent>
                </v:textbox>
              </v:shape>
            </w:pict>
          </mc:Fallback>
        </mc:AlternateContent>
      </w:r>
      <w:r w:rsidR="003D0048" w:rsidRPr="001763CC">
        <w:t xml:space="preserve"> </w:t>
      </w:r>
    </w:p>
    <w:p w:rsidR="003D0048" w:rsidRPr="001763CC" w:rsidRDefault="005E646C">
      <w:pPr>
        <w:pStyle w:val="Heading1"/>
        <w:jc w:val="center"/>
        <w:rPr>
          <w:rFonts w:ascii="Arial" w:hAnsi="Arial"/>
          <w:sz w:val="40"/>
        </w:rPr>
      </w:pPr>
      <w:r w:rsidRPr="001763CC"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51658752" behindDoc="1" locked="0" layoutInCell="1" allowOverlap="1" wp14:anchorId="4E9EC4DC" wp14:editId="3BF3175F">
                <wp:simplePos x="0" y="0"/>
                <wp:positionH relativeFrom="column">
                  <wp:posOffset>34290</wp:posOffset>
                </wp:positionH>
                <wp:positionV relativeFrom="paragraph">
                  <wp:posOffset>537210</wp:posOffset>
                </wp:positionV>
                <wp:extent cx="3735705" cy="16700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5705" cy="1670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0EFA" w:rsidRPr="001763CC" w:rsidRDefault="00200EFA" w:rsidP="003D0048">
                            <w:pPr>
                              <w:pStyle w:val="Heading8"/>
                              <w:tabs>
                                <w:tab w:val="left" w:pos="0"/>
                              </w:tabs>
                              <w:ind w:left="0" w:firstLine="0"/>
                              <w:rPr>
                                <w:rFonts w:ascii="Georgia" w:hAnsi="Georgia"/>
                                <w:b/>
                                <w:sz w:val="68"/>
                                <w:lang w:val="es-ES_tradnl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 w:rsidRPr="001763CC">
                              <w:rPr>
                                <w:rFonts w:ascii="Georgia" w:hAnsi="Georgia"/>
                                <w:b/>
                                <w:sz w:val="68"/>
                                <w:lang w:val="es-ES_tradnl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Cuervos Alimentan a Elías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EC4DC" id="Text Box 2" o:spid="_x0000_s1027" type="#_x0000_t202" style="position:absolute;left:0;text-align:left;margin-left:2.7pt;margin-top:42.3pt;width:294.15pt;height:131.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" stroked="f">
                <v:fill opacity="0"/>
                <v:textbox inset="0,0,0,0">
                  <w:txbxContent>
                    <w:p w:rsidR="00200EFA" w:rsidRPr="001763CC" w:rsidRDefault="00200EFA" w:rsidP="003D0048">
                      <w:pPr>
                        <w:pStyle w:val="Heading8"/>
                        <w:tabs>
                          <w:tab w:val="left" w:pos="0"/>
                        </w:tabs>
                        <w:ind w:left="0" w:firstLine="0"/>
                        <w:rPr>
                          <w:rFonts w:ascii="Georgia" w:hAnsi="Georgia"/>
                          <w:b/>
                          <w:sz w:val="68"/>
                          <w:lang w:val="es-ES_tradnl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 w:rsidRPr="001763CC">
                        <w:rPr>
                          <w:rFonts w:ascii="Georgia" w:hAnsi="Georgia"/>
                          <w:b/>
                          <w:sz w:val="68"/>
                          <w:lang w:val="es-ES_tradnl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Cuervos Alimentan a Elías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D0048" w:rsidRPr="005E646C" w:rsidRDefault="003D0048">
      <w:pPr>
        <w:pStyle w:val="Heading1"/>
        <w:jc w:val="center"/>
        <w:rPr>
          <w:rFonts w:ascii="Arial" w:hAnsi="Arial"/>
          <w:sz w:val="36"/>
          <w:szCs w:val="36"/>
        </w:rPr>
      </w:pPr>
    </w:p>
    <w:p w:rsidR="003D0048" w:rsidRPr="001763CC" w:rsidRDefault="001763CC" w:rsidP="001763CC">
      <w:pPr>
        <w:pStyle w:val="Heading2"/>
        <w:tabs>
          <w:tab w:val="clear" w:pos="0"/>
          <w:tab w:val="num" w:pos="720"/>
        </w:tabs>
        <w:ind w:left="720" w:hanging="720"/>
        <w:rPr>
          <w:rFonts w:ascii="Arial" w:hAnsi="Arial"/>
          <w:b w:val="0"/>
          <w:i/>
          <w:iCs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Punto importante por aprender</w:t>
      </w:r>
      <w:r w:rsidR="003D0048" w:rsidRPr="001763CC">
        <w:rPr>
          <w:rFonts w:ascii="Georgia" w:hAnsi="Georgia"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  <w:r w:rsidR="003D0048" w:rsidRPr="001763CC">
        <w:rPr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3D0048" w:rsidRPr="001763CC">
        <w:rPr>
          <w:rFonts w:ascii="Arial" w:hAnsi="Arial"/>
          <w:b w:val="0"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>*</w:t>
      </w:r>
      <w:r w:rsidR="00842F2F" w:rsidRPr="001763CC">
        <w:rPr>
          <w:rFonts w:ascii="Arial" w:hAnsi="Arial"/>
          <w:b w:val="0"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>DIOS ME DA LO QUE NECESITO</w:t>
      </w:r>
      <w:r w:rsidR="003D0048" w:rsidRPr="001763CC">
        <w:rPr>
          <w:rFonts w:ascii="Arial" w:hAnsi="Arial"/>
          <w:b w:val="0"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>...</w:t>
      </w:r>
      <w:r w:rsidR="00842F2F" w:rsidRPr="001763CC">
        <w:rPr>
          <w:rFonts w:ascii="Arial" w:hAnsi="Arial"/>
          <w:b w:val="0"/>
          <w:i/>
          <w:iCs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>Yo le doy gracias a Dios</w:t>
      </w:r>
      <w:r w:rsidR="003D0048" w:rsidRPr="001763CC">
        <w:rPr>
          <w:rFonts w:ascii="Arial" w:hAnsi="Arial"/>
          <w:b w:val="0"/>
          <w:i/>
          <w:iCs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>.</w:t>
      </w:r>
    </w:p>
    <w:p w:rsidR="006E1963" w:rsidRPr="001763CC" w:rsidRDefault="006E1963" w:rsidP="005E646C">
      <w:pPr>
        <w:pStyle w:val="BodyText"/>
        <w:numPr>
          <w:ilvl w:val="0"/>
          <w:numId w:val="1"/>
        </w:numPr>
        <w:ind w:left="0" w:firstLine="0"/>
        <w:rPr>
          <w:rFonts w:ascii="Arial" w:hAnsi="Arial"/>
          <w:sz w:val="20"/>
          <w:lang w:val="es-ES_tradnl"/>
        </w:rPr>
      </w:pPr>
      <w:r w:rsidRPr="001763CC">
        <w:rPr>
          <w:rFonts w:ascii="Arial" w:hAnsi="Arial"/>
          <w:sz w:val="20"/>
          <w:lang w:val="es-ES_tradnl"/>
        </w:rPr>
        <w:t>*Repite esta frase a través de la lección. El líder dirá la primera parte de la frase (</w:t>
      </w:r>
      <w:r w:rsidRPr="001763CC">
        <w:rPr>
          <w:rFonts w:ascii="Arial" w:hAnsi="Arial"/>
          <w:i/>
          <w:sz w:val="20"/>
          <w:lang w:val="es-ES_tradnl"/>
        </w:rPr>
        <w:t>MAYUSCULAS</w:t>
      </w:r>
      <w:r w:rsidRPr="001763CC">
        <w:rPr>
          <w:rFonts w:ascii="Arial" w:hAnsi="Arial"/>
          <w:sz w:val="20"/>
          <w:lang w:val="es-ES_tradnl"/>
        </w:rPr>
        <w:t>). Los niños responden con la segunda parte de la frase (</w:t>
      </w:r>
      <w:r w:rsidRPr="001763CC">
        <w:rPr>
          <w:rFonts w:ascii="Arial" w:hAnsi="Arial"/>
          <w:i/>
          <w:sz w:val="20"/>
          <w:lang w:val="es-ES_tradnl"/>
        </w:rPr>
        <w:t>itálicas</w:t>
      </w:r>
      <w:r w:rsidRPr="001763CC">
        <w:rPr>
          <w:rFonts w:ascii="Arial" w:hAnsi="Arial"/>
          <w:sz w:val="20"/>
          <w:lang w:val="es-ES_tradnl"/>
        </w:rPr>
        <w:t>).</w:t>
      </w:r>
    </w:p>
    <w:p w:rsidR="003D0048" w:rsidRPr="005E646C" w:rsidRDefault="003D0048">
      <w:pPr>
        <w:pStyle w:val="BodyText"/>
        <w:jc w:val="both"/>
        <w:rPr>
          <w:rFonts w:ascii="Arial" w:hAnsi="Arial"/>
          <w:sz w:val="22"/>
          <w:szCs w:val="22"/>
          <w:lang w:val="es-ES_tradnl"/>
        </w:rPr>
      </w:pPr>
    </w:p>
    <w:p w:rsidR="003D0048" w:rsidRPr="001763CC" w:rsidRDefault="001763CC">
      <w:pPr>
        <w:pStyle w:val="Heading2"/>
        <w:jc w:val="both"/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Suceso </w:t>
      </w:r>
      <w:r w:rsidR="00A75035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de la </w:t>
      </w:r>
      <w:r w:rsidR="00B92543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>Biblia</w:t>
      </w:r>
      <w:r w:rsidR="003D0048" w:rsidRPr="001763CC">
        <w:rPr>
          <w:rFonts w:ascii="Georgia" w:hAnsi="Georgia"/>
          <w:sz w:val="32"/>
          <w:szCs w:val="32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  <w:r w:rsidR="003D0048" w:rsidRPr="001763CC"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1 </w:t>
      </w:r>
      <w:r w:rsidR="006E1963" w:rsidRPr="001763CC"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Reye</w:t>
      </w:r>
      <w:r w:rsidR="003D0048" w:rsidRPr="001763CC">
        <w:rPr>
          <w:rFonts w:ascii="Arial" w:hAnsi="Arial" w:cs="Arial"/>
          <w:b w:val="0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s 17: 1-6</w:t>
      </w:r>
    </w:p>
    <w:p w:rsidR="003D0048" w:rsidRPr="005E646C" w:rsidRDefault="003D0048">
      <w:pPr>
        <w:jc w:val="both"/>
        <w:rPr>
          <w:rFonts w:ascii="Arial" w:hAnsi="Arial"/>
          <w:b/>
          <w:sz w:val="22"/>
          <w:szCs w:val="22"/>
          <w:lang w:val="es-ES_tradnl"/>
        </w:rPr>
      </w:pPr>
    </w:p>
    <w:p w:rsidR="003D0048" w:rsidRPr="001763CC" w:rsidRDefault="006E1963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Le ayudaremos a los niños saber</w:t>
      </w:r>
      <w:r w:rsidR="003D0048"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</w:p>
    <w:p w:rsidR="003D0048" w:rsidRPr="001763CC" w:rsidRDefault="006E1963" w:rsidP="00C67F36">
      <w:pPr>
        <w:numPr>
          <w:ilvl w:val="0"/>
          <w:numId w:val="5"/>
        </w:numPr>
        <w:tabs>
          <w:tab w:val="clear" w:pos="288"/>
          <w:tab w:val="num" w:pos="360"/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El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sz w:val="24"/>
          <w:lang w:val="es-ES_tradnl"/>
        </w:rPr>
        <w:t xml:space="preserve">Evento de la </w:t>
      </w:r>
      <w:r w:rsidR="00B92543">
        <w:rPr>
          <w:rFonts w:ascii="Arial" w:hAnsi="Arial"/>
          <w:sz w:val="24"/>
          <w:lang w:val="es-ES_tradnl"/>
        </w:rPr>
        <w:t>Biblia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Pr="001763CC">
        <w:rPr>
          <w:rFonts w:ascii="Arial" w:hAnsi="Arial"/>
          <w:sz w:val="24"/>
          <w:lang w:val="es-ES_tradnl"/>
        </w:rPr>
        <w:t>de Elías siendo alimentado por cuervos.</w:t>
      </w:r>
    </w:p>
    <w:p w:rsidR="003D0048" w:rsidRPr="001763CC" w:rsidRDefault="006E1963" w:rsidP="00C67F36">
      <w:pPr>
        <w:numPr>
          <w:ilvl w:val="0"/>
          <w:numId w:val="5"/>
        </w:numPr>
        <w:tabs>
          <w:tab w:val="clear" w:pos="288"/>
          <w:tab w:val="num" w:pos="360"/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 xml:space="preserve">Así como Dios cubrió las necesidades de Elías, el nos ayuda con nuestras necesidades. </w:t>
      </w:r>
    </w:p>
    <w:p w:rsidR="003D0048" w:rsidRPr="001763CC" w:rsidRDefault="006E1963" w:rsidP="00C67F36">
      <w:pPr>
        <w:numPr>
          <w:ilvl w:val="0"/>
          <w:numId w:val="5"/>
        </w:numPr>
        <w:tabs>
          <w:tab w:val="clear" w:pos="288"/>
          <w:tab w:val="num" w:pos="360"/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 xml:space="preserve">Nuestra necesidad mas grande es el perdón. Dios mando a Jesús para morir en la cruz y para borrar nuestro castigo de nuestros pecados, así que fuimos perdonados. </w:t>
      </w:r>
    </w:p>
    <w:p w:rsidR="003D0048" w:rsidRPr="005E646C" w:rsidRDefault="003D0048">
      <w:pPr>
        <w:jc w:val="both"/>
        <w:rPr>
          <w:rFonts w:ascii="Arial" w:hAnsi="Arial"/>
          <w:sz w:val="22"/>
          <w:szCs w:val="22"/>
          <w:lang w:val="es-ES_tradnl"/>
        </w:rPr>
      </w:pPr>
    </w:p>
    <w:p w:rsidR="003D0048" w:rsidRPr="001763CC" w:rsidRDefault="006E1963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Le ayudaremos a los niños </w:t>
      </w:r>
      <w:r w:rsidR="001763CC"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sentirse</w:t>
      </w:r>
      <w:r w:rsidR="003D0048"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</w:p>
    <w:p w:rsidR="003D0048" w:rsidRPr="001763CC" w:rsidRDefault="006E1963" w:rsidP="00C67F36">
      <w:pPr>
        <w:numPr>
          <w:ilvl w:val="0"/>
          <w:numId w:val="8"/>
        </w:numPr>
        <w:tabs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 xml:space="preserve">Agradecidos a Dios por proveer sus necesidades. 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F2317B" w:rsidP="00C67F36">
      <w:pPr>
        <w:numPr>
          <w:ilvl w:val="0"/>
          <w:numId w:val="8"/>
        </w:numPr>
        <w:tabs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Confiar que Dios cubre sus necesidades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F2317B" w:rsidP="00C67F36">
      <w:pPr>
        <w:numPr>
          <w:ilvl w:val="0"/>
          <w:numId w:val="8"/>
        </w:numPr>
        <w:tabs>
          <w:tab w:val="left" w:pos="810"/>
        </w:tabs>
        <w:ind w:left="720" w:hanging="36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Reasegurados que Jesús cumplió por sus necesidades al morir en la cruz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5E646C" w:rsidRDefault="003D0048">
      <w:pPr>
        <w:jc w:val="both"/>
        <w:rPr>
          <w:rFonts w:ascii="Arial" w:hAnsi="Arial"/>
          <w:sz w:val="22"/>
          <w:szCs w:val="22"/>
          <w:lang w:val="es-ES_tradnl"/>
        </w:rPr>
      </w:pPr>
    </w:p>
    <w:p w:rsidR="003D0048" w:rsidRPr="001763CC" w:rsidRDefault="006E1963">
      <w:pPr>
        <w:pStyle w:val="Heading3"/>
        <w:jc w:val="both"/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Le ayudaremos a los niños hacer</w:t>
      </w:r>
      <w:r w:rsidR="003D0048" w:rsidRPr="001763CC">
        <w:rPr>
          <w:rFonts w:ascii="Georgia" w:hAnsi="Georgia"/>
          <w:b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>:</w:t>
      </w:r>
    </w:p>
    <w:p w:rsidR="003D0048" w:rsidRPr="001763CC" w:rsidRDefault="00F2317B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Interactuar en la presentación de títeres para introducir el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sz w:val="24"/>
          <w:lang w:val="es-ES_tradnl"/>
        </w:rPr>
        <w:t xml:space="preserve">Evento de la </w:t>
      </w:r>
      <w:r w:rsidR="00B92543">
        <w:rPr>
          <w:rFonts w:ascii="Arial" w:hAnsi="Arial"/>
          <w:sz w:val="24"/>
          <w:lang w:val="es-ES_tradnl"/>
        </w:rPr>
        <w:t>Biblia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F2317B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Participar en el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sz w:val="24"/>
          <w:lang w:val="es-ES_tradnl"/>
        </w:rPr>
        <w:t xml:space="preserve">Evento de la </w:t>
      </w:r>
      <w:r w:rsidR="00B92543">
        <w:rPr>
          <w:rFonts w:ascii="Arial" w:hAnsi="Arial"/>
          <w:sz w:val="24"/>
          <w:lang w:val="es-ES_tradnl"/>
        </w:rPr>
        <w:t>Biblia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6E1963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Arte</w:t>
      </w:r>
      <w:r w:rsidR="00C67F36">
        <w:rPr>
          <w:rFonts w:ascii="Arial" w:hAnsi="Arial"/>
          <w:sz w:val="24"/>
          <w:lang w:val="es-ES_tradnl"/>
        </w:rPr>
        <w:t xml:space="preserve">: </w:t>
      </w:r>
      <w:r w:rsidR="00F2317B" w:rsidRPr="001763CC">
        <w:rPr>
          <w:rFonts w:ascii="Arial" w:hAnsi="Arial"/>
          <w:sz w:val="24"/>
          <w:lang w:val="es-ES_tradnl"/>
        </w:rPr>
        <w:t>libro del día de acción de gracias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6E1963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Aperitivo</w:t>
      </w:r>
      <w:r w:rsidR="003D0048" w:rsidRPr="001763CC">
        <w:rPr>
          <w:rFonts w:ascii="Arial" w:hAnsi="Arial"/>
          <w:sz w:val="24"/>
          <w:lang w:val="es-ES_tradnl"/>
        </w:rPr>
        <w:t xml:space="preserve">:   </w:t>
      </w:r>
      <w:r w:rsidR="00F2317B" w:rsidRPr="001763CC">
        <w:rPr>
          <w:rFonts w:ascii="Arial" w:hAnsi="Arial"/>
          <w:sz w:val="24"/>
          <w:lang w:val="es-ES_tradnl"/>
        </w:rPr>
        <w:t>Comida del cielo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6E1963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sz w:val="24"/>
          <w:szCs w:val="28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Juego</w:t>
      </w:r>
      <w:r w:rsidR="00C67F36">
        <w:rPr>
          <w:rFonts w:ascii="Arial" w:hAnsi="Arial"/>
          <w:sz w:val="24"/>
          <w:lang w:val="es-ES_tradnl"/>
        </w:rPr>
        <w:t>: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F2317B" w:rsidRPr="001763CC">
        <w:rPr>
          <w:rFonts w:ascii="Arial" w:hAnsi="Arial"/>
          <w:sz w:val="24"/>
          <w:szCs w:val="28"/>
          <w:lang w:val="es-ES_tradnl"/>
        </w:rPr>
        <w:t>Alimenta a Elías</w:t>
      </w:r>
      <w:r w:rsidR="003D0048" w:rsidRPr="001763CC">
        <w:rPr>
          <w:rFonts w:ascii="Arial" w:hAnsi="Arial"/>
          <w:sz w:val="24"/>
          <w:szCs w:val="28"/>
          <w:lang w:val="es-ES_tradnl"/>
        </w:rPr>
        <w:t>.</w:t>
      </w:r>
    </w:p>
    <w:p w:rsidR="003D0048" w:rsidRPr="001763CC" w:rsidRDefault="00F2317B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 w:cs="Arial"/>
          <w:bCs/>
          <w:i/>
          <w:i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Enseñarle a Albie el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sz w:val="24"/>
          <w:lang w:val="es-ES_tradnl"/>
        </w:rPr>
        <w:t>Punto para llevar a casa</w:t>
      </w:r>
      <w:r w:rsidR="003D0048" w:rsidRPr="001763CC">
        <w:rPr>
          <w:rFonts w:ascii="Arial" w:hAnsi="Arial"/>
          <w:sz w:val="24"/>
          <w:lang w:val="es-ES_tradnl"/>
        </w:rPr>
        <w:t xml:space="preserve">: 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...</w:t>
      </w:r>
      <w:r w:rsidR="00842F2F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.</w:t>
      </w:r>
      <w:r w:rsidR="003D0048" w:rsidRPr="001763CC">
        <w:rPr>
          <w:rFonts w:ascii="Arial" w:hAnsi="Arial" w:cs="Arial"/>
          <w:bCs/>
          <w:i/>
          <w:iCs/>
          <w:kern w:val="1"/>
          <w:sz w:val="24"/>
          <w:szCs w:val="24"/>
          <w:lang w:val="es-ES_tradnl"/>
        </w:rPr>
        <w:tab/>
      </w:r>
    </w:p>
    <w:p w:rsidR="003D0048" w:rsidRPr="001763CC" w:rsidRDefault="00F2317B" w:rsidP="00846C2D">
      <w:pPr>
        <w:numPr>
          <w:ilvl w:val="0"/>
          <w:numId w:val="2"/>
        </w:numPr>
        <w:tabs>
          <w:tab w:val="clear" w:pos="288"/>
          <w:tab w:val="num" w:pos="360"/>
          <w:tab w:val="left" w:pos="810"/>
        </w:tabs>
        <w:ind w:left="720" w:hanging="360"/>
        <w:rPr>
          <w:rFonts w:ascii="Arial" w:hAnsi="Arial"/>
          <w:color w:val="000000"/>
          <w:sz w:val="24"/>
          <w:lang w:val="es-ES_tradnl"/>
        </w:rPr>
      </w:pPr>
      <w:r w:rsidRPr="001763CC">
        <w:rPr>
          <w:rFonts w:ascii="Arial" w:hAnsi="Arial"/>
          <w:color w:val="000000"/>
          <w:sz w:val="24"/>
          <w:lang w:val="es-ES_tradnl"/>
        </w:rPr>
        <w:t xml:space="preserve">Cantar y </w:t>
      </w:r>
      <w:r w:rsidR="005E646C">
        <w:rPr>
          <w:rFonts w:ascii="Arial" w:hAnsi="Arial"/>
          <w:color w:val="000000"/>
          <w:sz w:val="24"/>
          <w:lang w:val="es-ES_tradnl"/>
        </w:rPr>
        <w:t>O</w:t>
      </w:r>
      <w:r w:rsidR="00C67F36">
        <w:rPr>
          <w:rFonts w:ascii="Arial" w:hAnsi="Arial"/>
          <w:color w:val="000000"/>
          <w:sz w:val="24"/>
          <w:lang w:val="es-ES_tradnl"/>
        </w:rPr>
        <w:t>rar</w:t>
      </w:r>
      <w:r w:rsidRPr="001763CC">
        <w:rPr>
          <w:rFonts w:ascii="Arial" w:hAnsi="Arial"/>
          <w:color w:val="000000"/>
          <w:sz w:val="24"/>
          <w:lang w:val="es-ES_tradnl"/>
        </w:rPr>
        <w:t xml:space="preserve">. </w:t>
      </w:r>
    </w:p>
    <w:p w:rsidR="003D0048" w:rsidRPr="001763CC" w:rsidRDefault="003D0048" w:rsidP="00846C2D">
      <w:pPr>
        <w:tabs>
          <w:tab w:val="num" w:pos="360"/>
          <w:tab w:val="left" w:pos="810"/>
          <w:tab w:val="left" w:pos="1080"/>
        </w:tabs>
        <w:ind w:left="720" w:hanging="360"/>
        <w:rPr>
          <w:rFonts w:ascii="Arial" w:hAnsi="Arial"/>
          <w:color w:val="000000"/>
          <w:sz w:val="24"/>
          <w:lang w:val="es-ES_tradnl"/>
        </w:rPr>
        <w:sectPr w:rsidR="003D0048" w:rsidRPr="001763CC">
          <w:footerReference w:type="default" r:id="rId9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3D0048" w:rsidRPr="001763CC" w:rsidRDefault="00F2317B">
      <w:pPr>
        <w:pBdr>
          <w:top w:val="single" w:sz="4" w:space="1" w:color="000000" w:shadow="1"/>
          <w:left w:val="single" w:sz="4" w:space="31" w:color="000000" w:shadow="1"/>
          <w:bottom w:val="single" w:sz="4" w:space="1" w:color="000000" w:shadow="1"/>
          <w:right w:val="single" w:sz="4" w:space="0" w:color="000000" w:shadow="1"/>
        </w:pBdr>
        <w:ind w:left="540" w:firstLine="720"/>
        <w:rPr>
          <w:rFonts w:ascii="Georgia" w:hAnsi="Georgia"/>
          <w:b/>
          <w:sz w:val="40"/>
          <w:lang w:val="es-ES_tradnl"/>
        </w:rPr>
      </w:pPr>
      <w:r w:rsidRPr="001763CC">
        <w:rPr>
          <w:rFonts w:ascii="Georgia" w:hAnsi="Georgia"/>
          <w:b/>
          <w:sz w:val="40"/>
          <w:lang w:val="es-ES_tradnl"/>
        </w:rPr>
        <w:lastRenderedPageBreak/>
        <w:t xml:space="preserve">      </w:t>
      </w:r>
      <w:r w:rsidR="003D0048" w:rsidRPr="001763CC">
        <w:rPr>
          <w:rFonts w:ascii="Georgia" w:hAnsi="Georgia"/>
          <w:b/>
          <w:sz w:val="40"/>
          <w:lang w:val="es-ES_tradnl"/>
        </w:rPr>
        <w:t xml:space="preserve">     </w:t>
      </w:r>
      <w:r w:rsidRPr="001763CC">
        <w:rPr>
          <w:rFonts w:ascii="Georgia" w:hAnsi="Georgia"/>
          <w:b/>
          <w:sz w:val="40"/>
          <w:lang w:val="es-ES_tradnl"/>
        </w:rPr>
        <w:t xml:space="preserve">MAPA DE LA LECCIÓN </w:t>
      </w:r>
    </w:p>
    <w:p w:rsidR="003D0048" w:rsidRPr="001763CC" w:rsidRDefault="003D0048">
      <w:pPr>
        <w:ind w:left="360"/>
        <w:rPr>
          <w:rFonts w:ascii="Arial" w:hAnsi="Arial"/>
          <w:lang w:val="es-ES_tradn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80"/>
        <w:gridCol w:w="1237"/>
        <w:gridCol w:w="3840"/>
        <w:gridCol w:w="3883"/>
      </w:tblGrid>
      <w:tr w:rsidR="003D0048" w:rsidRPr="001763CC" w:rsidTr="00362628">
        <w:trPr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vAlign w:val="center"/>
          </w:tcPr>
          <w:p w:rsidR="003D0048" w:rsidRPr="001763CC" w:rsidRDefault="00F2317B" w:rsidP="00F2317B">
            <w:pPr>
              <w:snapToGrid w:val="0"/>
              <w:jc w:val="center"/>
              <w:rPr>
                <w:rFonts w:ascii="Georgia" w:hAnsi="Georgia"/>
                <w:color w:val="FFFFFF"/>
                <w:sz w:val="24"/>
                <w:lang w:val="es-ES_tradnl"/>
              </w:rPr>
            </w:pPr>
            <w:r w:rsidRPr="001763CC">
              <w:rPr>
                <w:rFonts w:ascii="Georgia" w:hAnsi="Georgia"/>
                <w:color w:val="FFFFFF"/>
                <w:sz w:val="24"/>
                <w:lang w:val="es-ES_tradnl"/>
              </w:rPr>
              <w:t>DESTINO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vAlign w:val="center"/>
          </w:tcPr>
          <w:p w:rsidR="003D0048" w:rsidRPr="001763CC" w:rsidRDefault="00F2317B">
            <w:pPr>
              <w:snapToGrid w:val="0"/>
              <w:jc w:val="center"/>
              <w:rPr>
                <w:rFonts w:ascii="Georgia" w:hAnsi="Georgia"/>
                <w:color w:val="FFFFFF"/>
                <w:sz w:val="24"/>
                <w:lang w:val="es-ES_tradnl"/>
              </w:rPr>
            </w:pPr>
            <w:r w:rsidRPr="001763CC">
              <w:rPr>
                <w:rFonts w:ascii="Georgia" w:hAnsi="Georgia"/>
                <w:color w:val="FFFFFF"/>
                <w:sz w:val="24"/>
                <w:lang w:val="es-ES_tradnl"/>
              </w:rPr>
              <w:t>PAGINA</w:t>
            </w:r>
            <w:r w:rsidR="003D0048" w:rsidRPr="001763CC">
              <w:rPr>
                <w:rFonts w:ascii="Georgia" w:hAnsi="Georgia"/>
                <w:color w:val="FFFFFF"/>
                <w:sz w:val="24"/>
                <w:lang w:val="es-ES_tradnl"/>
              </w:rPr>
              <w:t xml:space="preserve"> #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33399"/>
            <w:vAlign w:val="center"/>
          </w:tcPr>
          <w:p w:rsidR="003D0048" w:rsidRPr="001763CC" w:rsidRDefault="00C67F36">
            <w:pPr>
              <w:snapToGrid w:val="0"/>
              <w:jc w:val="center"/>
              <w:rPr>
                <w:rFonts w:ascii="Georgia" w:hAnsi="Georgia"/>
                <w:color w:val="FFFFFF"/>
                <w:sz w:val="24"/>
                <w:lang w:val="es-ES_tradnl"/>
              </w:rPr>
            </w:pPr>
            <w:r w:rsidRPr="00922C7F">
              <w:rPr>
                <w:rFonts w:ascii="Georgia" w:hAnsi="Georgia"/>
                <w:color w:val="FFFFFF"/>
                <w:sz w:val="24"/>
                <w:lang w:val="es-ES_tradnl"/>
              </w:rPr>
              <w:t>DESCUBRIMIENTOS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3399"/>
            <w:vAlign w:val="center"/>
          </w:tcPr>
          <w:p w:rsidR="003D0048" w:rsidRPr="001763CC" w:rsidRDefault="006E1963" w:rsidP="00F2317B">
            <w:pPr>
              <w:snapToGrid w:val="0"/>
              <w:jc w:val="center"/>
              <w:rPr>
                <w:rFonts w:ascii="Georgia" w:hAnsi="Georgia"/>
                <w:color w:val="FFFFFF"/>
                <w:sz w:val="24"/>
                <w:lang w:val="es-ES_tradnl"/>
              </w:rPr>
            </w:pPr>
            <w:r w:rsidRPr="001763CC">
              <w:rPr>
                <w:rFonts w:ascii="Georgia" w:hAnsi="Georgia"/>
                <w:color w:val="FFFFFF"/>
                <w:sz w:val="24"/>
                <w:lang w:val="es-ES_tradnl"/>
              </w:rPr>
              <w:t>MATERIALES</w:t>
            </w:r>
            <w:r w:rsidR="003D0048" w:rsidRPr="001763CC">
              <w:rPr>
                <w:rFonts w:ascii="Georgia" w:hAnsi="Georgia"/>
                <w:color w:val="FFFFFF"/>
                <w:sz w:val="24"/>
                <w:lang w:val="es-ES_tradnl"/>
              </w:rPr>
              <w:t xml:space="preserve"> </w:t>
            </w:r>
            <w:r w:rsidR="00C67F36" w:rsidRPr="006629CC">
              <w:rPr>
                <w:rFonts w:ascii="Georgia" w:hAnsi="Georgia"/>
                <w:color w:val="FFFFFF"/>
                <w:sz w:val="24"/>
                <w:lang w:val="es-ES_tradnl"/>
              </w:rPr>
              <w:t>NECESARIOS</w:t>
            </w:r>
          </w:p>
        </w:tc>
      </w:tr>
      <w:tr w:rsidR="003D0048" w:rsidRPr="001763CC" w:rsidTr="00362628">
        <w:trPr>
          <w:trHeight w:val="2807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b/>
                <w:color w:val="FFFFFF"/>
                <w:sz w:val="40"/>
                <w:lang w:val="es-ES_tradnl"/>
              </w:rPr>
            </w:pPr>
          </w:p>
          <w:p w:rsidR="003D0048" w:rsidRPr="001763CC" w:rsidRDefault="00F2317B">
            <w:pPr>
              <w:jc w:val="center"/>
              <w:rPr>
                <w:rFonts w:ascii="Arial" w:hAnsi="Arial"/>
                <w:b/>
                <w:lang w:val="es-ES_tradnl"/>
              </w:rPr>
            </w:pPr>
            <w:r w:rsidRPr="001763CC">
              <w:rPr>
                <w:rFonts w:ascii="Arial" w:hAnsi="Arial"/>
                <w:b/>
                <w:lang w:val="es-ES_tradnl"/>
              </w:rPr>
              <w:t>Apertura de grupo grande</w:t>
            </w:r>
          </w:p>
          <w:p w:rsidR="003D0048" w:rsidRPr="001763CC" w:rsidRDefault="0076141A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noProof/>
                <w:lang w:eastAsia="en-US"/>
              </w:rPr>
              <w:drawing>
                <wp:inline distT="0" distB="0" distL="0" distR="0" wp14:anchorId="77D45D1E" wp14:editId="29053E49">
                  <wp:extent cx="574675" cy="680085"/>
                  <wp:effectExtent l="0" t="0" r="952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680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3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6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snapToGrid w:val="0"/>
              <w:rPr>
                <w:rFonts w:ascii="Arial" w:hAnsi="Arial"/>
                <w:lang w:val="es-ES_tradnl"/>
              </w:rPr>
            </w:pPr>
          </w:p>
          <w:p w:rsidR="003D0048" w:rsidRPr="001763CC" w:rsidRDefault="00F2317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 xml:space="preserve">Presentación de títeres </w:t>
            </w:r>
          </w:p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:rsidR="003D0048" w:rsidRPr="001763CC" w:rsidRDefault="00842F2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 xml:space="preserve">Evento de la </w:t>
            </w:r>
            <w:r w:rsidR="00B92543">
              <w:rPr>
                <w:rFonts w:ascii="Arial" w:hAnsi="Arial"/>
                <w:lang w:val="es-ES_tradnl"/>
              </w:rPr>
              <w:t>Biblia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rPr>
                <w:rFonts w:ascii="Arial" w:hAnsi="Arial"/>
                <w:i/>
                <w:iCs/>
                <w:lang w:val="es-ES_tradnl"/>
              </w:rPr>
            </w:pPr>
          </w:p>
          <w:p w:rsidR="00F2317B" w:rsidRPr="001763CC" w:rsidRDefault="00F2317B" w:rsidP="00F2317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 xml:space="preserve">Presentación de títeres </w:t>
            </w:r>
          </w:p>
          <w:p w:rsidR="003D0048" w:rsidRPr="001763CC" w:rsidRDefault="003D0048">
            <w:pPr>
              <w:numPr>
                <w:ilvl w:val="0"/>
                <w:numId w:val="6"/>
              </w:numPr>
              <w:ind w:left="225" w:hanging="207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Bubba</w:t>
            </w:r>
            <w:r w:rsidR="00F2317B" w:rsidRPr="001763CC">
              <w:rPr>
                <w:rFonts w:ascii="Arial" w:hAnsi="Arial"/>
                <w:lang w:val="es-ES_tradnl"/>
              </w:rPr>
              <w:t xml:space="preserve"> el títere </w:t>
            </w:r>
          </w:p>
          <w:p w:rsidR="003D0048" w:rsidRPr="001763CC" w:rsidRDefault="00B92543">
            <w:pPr>
              <w:numPr>
                <w:ilvl w:val="0"/>
                <w:numId w:val="6"/>
              </w:numPr>
              <w:ind w:left="225" w:hanging="207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Biblia</w:t>
            </w:r>
          </w:p>
          <w:p w:rsidR="003D0048" w:rsidRPr="001763CC" w:rsidRDefault="00842F2F">
            <w:pPr>
              <w:ind w:left="225" w:hanging="207"/>
              <w:rPr>
                <w:rFonts w:ascii="Arial" w:hAnsi="Arial"/>
                <w:i/>
                <w:iCs/>
                <w:lang w:val="es-ES_tradnl"/>
              </w:rPr>
            </w:pPr>
            <w:r w:rsidRPr="001763CC">
              <w:rPr>
                <w:rFonts w:ascii="Arial" w:hAnsi="Arial"/>
                <w:i/>
                <w:iCs/>
                <w:lang w:val="es-ES_tradnl"/>
              </w:rPr>
              <w:t xml:space="preserve">Evento de la </w:t>
            </w:r>
            <w:r w:rsidR="00B92543">
              <w:rPr>
                <w:rFonts w:ascii="Arial" w:hAnsi="Arial"/>
                <w:i/>
                <w:iCs/>
                <w:lang w:val="es-ES_tradnl"/>
              </w:rPr>
              <w:t>Biblia</w:t>
            </w:r>
            <w:r w:rsidR="003D0048" w:rsidRPr="001763CC">
              <w:rPr>
                <w:rFonts w:ascii="Arial" w:hAnsi="Arial"/>
                <w:i/>
                <w:iCs/>
                <w:lang w:val="es-ES_tradnl"/>
              </w:rPr>
              <w:t>:</w:t>
            </w:r>
          </w:p>
          <w:p w:rsidR="003D0048" w:rsidRPr="001763CC" w:rsidRDefault="00F2317B">
            <w:pPr>
              <w:numPr>
                <w:ilvl w:val="0"/>
                <w:numId w:val="9"/>
              </w:numPr>
              <w:ind w:left="342" w:hanging="342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 xml:space="preserve">Disfraz de Elías </w:t>
            </w:r>
          </w:p>
          <w:p w:rsidR="003D0048" w:rsidRPr="001763CC" w:rsidRDefault="00B92543">
            <w:pPr>
              <w:numPr>
                <w:ilvl w:val="0"/>
                <w:numId w:val="9"/>
              </w:numPr>
              <w:ind w:left="342" w:hanging="342"/>
              <w:rPr>
                <w:rFonts w:ascii="Arial" w:hAnsi="Arial"/>
                <w:lang w:val="es-ES_tradnl"/>
              </w:rPr>
            </w:pPr>
            <w:r>
              <w:rPr>
                <w:rFonts w:ascii="Arial" w:hAnsi="Arial"/>
                <w:lang w:val="es-ES_tradnl"/>
              </w:rPr>
              <w:t>Biblia</w:t>
            </w:r>
          </w:p>
          <w:p w:rsidR="003D0048" w:rsidRPr="001763CC" w:rsidRDefault="00F2317B">
            <w:pPr>
              <w:numPr>
                <w:ilvl w:val="0"/>
                <w:numId w:val="9"/>
              </w:numPr>
              <w:ind w:left="342" w:hanging="342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Carpa azul</w:t>
            </w:r>
          </w:p>
          <w:p w:rsidR="003D0048" w:rsidRPr="001763CC" w:rsidRDefault="00F2317B">
            <w:pPr>
              <w:numPr>
                <w:ilvl w:val="0"/>
                <w:numId w:val="9"/>
              </w:numPr>
              <w:ind w:left="342" w:hanging="342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asiento</w:t>
            </w:r>
          </w:p>
          <w:p w:rsidR="003D0048" w:rsidRPr="001763CC" w:rsidRDefault="00F2317B">
            <w:pPr>
              <w:numPr>
                <w:ilvl w:val="0"/>
                <w:numId w:val="9"/>
              </w:numPr>
              <w:ind w:left="342" w:hanging="342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opcional: árbol con maceta</w:t>
            </w:r>
          </w:p>
        </w:tc>
      </w:tr>
      <w:tr w:rsidR="003D0048" w:rsidRPr="001763CC" w:rsidTr="00362628">
        <w:trPr>
          <w:trHeight w:val="5748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b/>
                <w:sz w:val="40"/>
                <w:lang w:val="es-ES_tradnl"/>
              </w:rPr>
            </w:pPr>
          </w:p>
          <w:p w:rsidR="003D0048" w:rsidRPr="001763CC" w:rsidRDefault="00F2317B">
            <w:pPr>
              <w:jc w:val="center"/>
              <w:rPr>
                <w:rFonts w:ascii="Arial" w:hAnsi="Arial"/>
                <w:b/>
                <w:lang w:val="es-ES_tradnl"/>
              </w:rPr>
            </w:pPr>
            <w:r w:rsidRPr="001763CC">
              <w:rPr>
                <w:rFonts w:ascii="Arial" w:hAnsi="Arial"/>
                <w:b/>
                <w:lang w:val="es-ES_tradnl"/>
              </w:rPr>
              <w:t>Aplicación de grupo chico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b/>
                <w:lang w:val="es-ES_tradnl"/>
              </w:rPr>
            </w:pPr>
          </w:p>
          <w:p w:rsidR="003D0048" w:rsidRPr="001763CC" w:rsidRDefault="0076141A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b/>
                <w:noProof/>
                <w:lang w:eastAsia="en-US"/>
              </w:rPr>
              <w:drawing>
                <wp:inline distT="0" distB="0" distL="0" distR="0" wp14:anchorId="4933500F" wp14:editId="50932B9C">
                  <wp:extent cx="691515" cy="598170"/>
                  <wp:effectExtent l="0" t="0" r="0" b="114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8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</w:p>
          <w:p w:rsidR="00A75035" w:rsidRDefault="00A75035">
            <w:pPr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9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10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</w:p>
          <w:p w:rsidR="00A75035" w:rsidRDefault="00A75035">
            <w:pPr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11</w:t>
            </w:r>
          </w:p>
          <w:p w:rsidR="003D0048" w:rsidRPr="001763CC" w:rsidRDefault="003D0048">
            <w:pPr>
              <w:rPr>
                <w:rFonts w:ascii="Arial" w:hAnsi="Arial"/>
                <w:sz w:val="28"/>
                <w:lang w:val="es-ES_tradnl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snapToGrid w:val="0"/>
              <w:rPr>
                <w:rFonts w:ascii="Arial" w:hAnsi="Arial"/>
                <w:lang w:val="es-ES_tradnl"/>
              </w:rPr>
            </w:pPr>
          </w:p>
          <w:p w:rsidR="003D0048" w:rsidRPr="001763CC" w:rsidRDefault="006E1963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Actividad</w:t>
            </w:r>
            <w:r w:rsidR="003D0048" w:rsidRPr="001763CC">
              <w:rPr>
                <w:rFonts w:ascii="Arial" w:hAnsi="Arial"/>
                <w:lang w:val="es-ES_tradnl"/>
              </w:rPr>
              <w:t xml:space="preserve"> 1: </w:t>
            </w:r>
            <w:r w:rsidRPr="001763CC">
              <w:rPr>
                <w:rFonts w:ascii="Arial" w:hAnsi="Arial"/>
                <w:lang w:val="es-ES_tradnl"/>
              </w:rPr>
              <w:t>Arte</w:t>
            </w:r>
            <w:r w:rsidR="003D0048" w:rsidRPr="001763CC">
              <w:rPr>
                <w:rFonts w:ascii="Arial" w:hAnsi="Arial"/>
                <w:lang w:val="es-ES_tradnl"/>
              </w:rPr>
              <w:t>-</w:t>
            </w:r>
            <w:r w:rsidR="00F2317B" w:rsidRPr="001763CC">
              <w:rPr>
                <w:rFonts w:ascii="Arial" w:hAnsi="Arial"/>
                <w:lang w:val="es-ES_tradnl"/>
              </w:rPr>
              <w:t>libro del día de acción de gracias</w:t>
            </w:r>
          </w:p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:rsidR="003D0048" w:rsidRPr="001763CC" w:rsidRDefault="006E1963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Actividad</w:t>
            </w:r>
            <w:r w:rsidR="003D0048" w:rsidRPr="001763CC">
              <w:rPr>
                <w:rFonts w:ascii="Arial" w:hAnsi="Arial"/>
                <w:lang w:val="es-ES_tradnl"/>
              </w:rPr>
              <w:t xml:space="preserve"> 2: </w:t>
            </w:r>
            <w:r w:rsidRPr="001763CC">
              <w:rPr>
                <w:rFonts w:ascii="Arial" w:hAnsi="Arial"/>
                <w:lang w:val="es-ES_tradnl"/>
              </w:rPr>
              <w:t>Aperitivo</w:t>
            </w:r>
            <w:r w:rsidR="003D0048" w:rsidRPr="001763CC">
              <w:rPr>
                <w:rFonts w:ascii="Arial" w:hAnsi="Arial"/>
                <w:lang w:val="es-ES_tradnl"/>
              </w:rPr>
              <w:t>-</w:t>
            </w:r>
            <w:r w:rsidR="00F2317B" w:rsidRPr="001763CC">
              <w:rPr>
                <w:rFonts w:ascii="Arial" w:hAnsi="Arial"/>
                <w:lang w:val="es-ES_tradnl"/>
              </w:rPr>
              <w:t>Comida del cielo</w:t>
            </w:r>
          </w:p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:rsidR="003D0048" w:rsidRPr="001763CC" w:rsidRDefault="006E1963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Cs w:val="28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Actividad</w:t>
            </w:r>
            <w:r w:rsidR="003D0048" w:rsidRPr="001763CC">
              <w:rPr>
                <w:rFonts w:ascii="Arial" w:hAnsi="Arial"/>
                <w:lang w:val="es-ES_tradnl"/>
              </w:rPr>
              <w:t xml:space="preserve"> 3:  </w:t>
            </w:r>
            <w:r w:rsidRPr="001763CC">
              <w:rPr>
                <w:rFonts w:ascii="Arial" w:hAnsi="Arial"/>
                <w:lang w:val="es-ES_tradnl"/>
              </w:rPr>
              <w:t>Juego</w:t>
            </w:r>
            <w:r w:rsidR="003D0048" w:rsidRPr="001763CC">
              <w:rPr>
                <w:rFonts w:ascii="Arial" w:hAnsi="Arial"/>
                <w:lang w:val="es-ES_tradnl"/>
              </w:rPr>
              <w:t>-</w:t>
            </w:r>
            <w:r w:rsidR="00F2317B" w:rsidRPr="001763CC">
              <w:rPr>
                <w:rFonts w:ascii="Arial" w:hAnsi="Arial"/>
                <w:szCs w:val="28"/>
                <w:lang w:val="es-ES_tradnl"/>
              </w:rPr>
              <w:t>Alimenta a Elías relevo</w:t>
            </w:r>
          </w:p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  <w:p w:rsidR="003D0048" w:rsidRPr="001763CC" w:rsidRDefault="00F2317B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 xml:space="preserve">Tiempo de </w:t>
            </w:r>
            <w:r w:rsidR="00502BD8">
              <w:rPr>
                <w:rFonts w:ascii="Arial" w:hAnsi="Arial"/>
                <w:lang w:val="es-ES_tradnl"/>
              </w:rPr>
              <w:t>O</w:t>
            </w:r>
            <w:r w:rsidRPr="001763CC">
              <w:rPr>
                <w:rFonts w:ascii="Arial" w:hAnsi="Arial"/>
                <w:lang w:val="es-ES_tradnl"/>
              </w:rPr>
              <w:t xml:space="preserve">ración </w:t>
            </w:r>
          </w:p>
          <w:p w:rsidR="003D0048" w:rsidRPr="001763CC" w:rsidRDefault="003D004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lang w:val="es-ES_tradnl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pStyle w:val="BodyTextIndent"/>
              <w:snapToGrid w:val="0"/>
              <w:ind w:left="225" w:hanging="207"/>
              <w:jc w:val="both"/>
              <w:rPr>
                <w:rFonts w:ascii="Arial" w:hAnsi="Arial"/>
                <w:b w:val="0"/>
                <w:i/>
                <w:sz w:val="20"/>
                <w:lang w:val="es-ES_tradnl"/>
              </w:rPr>
            </w:pPr>
          </w:p>
          <w:p w:rsidR="003D0048" w:rsidRPr="001763CC" w:rsidRDefault="006E1963">
            <w:pPr>
              <w:pStyle w:val="BodyTextIndent"/>
              <w:ind w:left="225" w:hanging="207"/>
              <w:jc w:val="both"/>
              <w:rPr>
                <w:rFonts w:ascii="Arial" w:hAnsi="Arial"/>
                <w:b w:val="0"/>
                <w:i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i/>
                <w:sz w:val="20"/>
                <w:lang w:val="es-ES_tradnl"/>
              </w:rPr>
              <w:t>Actividad</w:t>
            </w:r>
            <w:r w:rsidR="003D0048" w:rsidRPr="001763CC">
              <w:rPr>
                <w:rFonts w:ascii="Arial" w:hAnsi="Arial"/>
                <w:b w:val="0"/>
                <w:i/>
                <w:sz w:val="20"/>
                <w:lang w:val="es-ES_tradnl"/>
              </w:rPr>
              <w:t xml:space="preserve"> 1: </w:t>
            </w:r>
            <w:r w:rsidRPr="001763CC">
              <w:rPr>
                <w:rFonts w:ascii="Arial" w:hAnsi="Arial"/>
                <w:b w:val="0"/>
                <w:i/>
                <w:sz w:val="20"/>
                <w:lang w:val="es-ES_tradnl"/>
              </w:rPr>
              <w:t>Arte</w:t>
            </w:r>
          </w:p>
          <w:p w:rsidR="003D0048" w:rsidRPr="001763CC" w:rsidRDefault="00F2317B" w:rsidP="003D0048">
            <w:pPr>
              <w:pStyle w:val="Header"/>
              <w:numPr>
                <w:ilvl w:val="0"/>
                <w:numId w:val="7"/>
              </w:numPr>
              <w:tabs>
                <w:tab w:val="clear" w:pos="360"/>
                <w:tab w:val="clear" w:pos="4320"/>
                <w:tab w:val="clear" w:pos="8640"/>
                <w:tab w:val="left" w:pos="380"/>
              </w:tabs>
              <w:ind w:left="380" w:hanging="380"/>
              <w:rPr>
                <w:rFonts w:ascii="Arial" w:hAnsi="Arial"/>
                <w:bCs/>
                <w:lang w:val="es-ES_tradnl"/>
              </w:rPr>
            </w:pPr>
            <w:r w:rsidRPr="001763CC">
              <w:rPr>
                <w:rFonts w:ascii="Arial" w:hAnsi="Arial"/>
                <w:bCs/>
                <w:lang w:val="es-ES_tradnl"/>
              </w:rPr>
              <w:t xml:space="preserve">copea los dos apéndices por los dos lados para hacer un libro para cada niño. Prepara antes de clase. </w:t>
            </w:r>
            <w:r w:rsidR="003D0048" w:rsidRPr="001763CC">
              <w:rPr>
                <w:rFonts w:ascii="Arial" w:hAnsi="Arial"/>
                <w:bCs/>
                <w:lang w:val="es-ES_tradnl"/>
              </w:rPr>
              <w:t xml:space="preserve"> </w:t>
            </w:r>
          </w:p>
          <w:p w:rsidR="003D0048" w:rsidRPr="001763CC" w:rsidRDefault="00F2317B" w:rsidP="003D0048">
            <w:pPr>
              <w:pStyle w:val="BodyTextIndent"/>
              <w:numPr>
                <w:ilvl w:val="0"/>
                <w:numId w:val="7"/>
              </w:numPr>
              <w:tabs>
                <w:tab w:val="clear" w:pos="360"/>
                <w:tab w:val="left" w:pos="380"/>
              </w:tabs>
              <w:ind w:left="380" w:hanging="380"/>
              <w:jc w:val="both"/>
              <w:rPr>
                <w:rFonts w:ascii="Arial" w:hAnsi="Arial"/>
                <w:b w:val="0"/>
                <w:bCs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bCs/>
                <w:sz w:val="20"/>
                <w:lang w:val="es-ES_tradnl"/>
              </w:rPr>
              <w:t>crayones</w:t>
            </w:r>
          </w:p>
          <w:p w:rsidR="003D0048" w:rsidRPr="001763CC" w:rsidRDefault="003D0048">
            <w:pPr>
              <w:pStyle w:val="BodyTextIndent"/>
              <w:tabs>
                <w:tab w:val="left" w:pos="323"/>
              </w:tabs>
              <w:ind w:left="0"/>
              <w:jc w:val="both"/>
              <w:rPr>
                <w:rFonts w:ascii="Arial" w:hAnsi="Arial"/>
                <w:b w:val="0"/>
                <w:sz w:val="16"/>
                <w:lang w:val="es-ES_tradnl"/>
              </w:rPr>
            </w:pPr>
          </w:p>
          <w:p w:rsidR="003D0048" w:rsidRPr="001763CC" w:rsidRDefault="006E1963">
            <w:pPr>
              <w:rPr>
                <w:rFonts w:ascii="Arial" w:hAnsi="Arial" w:cs="Arial"/>
                <w:i/>
                <w:iCs/>
                <w:lang w:val="es-ES_tradnl"/>
              </w:rPr>
            </w:pPr>
            <w:r w:rsidRPr="001763CC">
              <w:rPr>
                <w:rFonts w:ascii="Arial" w:hAnsi="Arial" w:cs="Arial"/>
                <w:i/>
                <w:iCs/>
                <w:lang w:val="es-ES_tradnl"/>
              </w:rPr>
              <w:t>Actividad</w:t>
            </w:r>
            <w:r w:rsidR="003D0048" w:rsidRPr="001763CC">
              <w:rPr>
                <w:rFonts w:ascii="Arial" w:hAnsi="Arial" w:cs="Arial"/>
                <w:i/>
                <w:iCs/>
                <w:lang w:val="es-ES_tradnl"/>
              </w:rPr>
              <w:t xml:space="preserve"> 2: </w:t>
            </w:r>
            <w:r w:rsidRPr="001763CC">
              <w:rPr>
                <w:rFonts w:ascii="Arial" w:hAnsi="Arial" w:cs="Arial"/>
                <w:i/>
                <w:iCs/>
                <w:lang w:val="es-ES_tradnl"/>
              </w:rPr>
              <w:t>Aperitivo</w:t>
            </w:r>
          </w:p>
          <w:p w:rsidR="003D0048" w:rsidRPr="001763CC" w:rsidRDefault="00F2317B" w:rsidP="003D0048">
            <w:pPr>
              <w:numPr>
                <w:ilvl w:val="0"/>
                <w:numId w:val="7"/>
              </w:numPr>
              <w:ind w:left="380" w:hanging="380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 xml:space="preserve">servilletas, vasos, agua o jugo. </w:t>
            </w:r>
          </w:p>
          <w:p w:rsidR="003D0048" w:rsidRPr="001763CC" w:rsidRDefault="00F2317B" w:rsidP="003D0048">
            <w:pPr>
              <w:numPr>
                <w:ilvl w:val="0"/>
                <w:numId w:val="7"/>
              </w:numPr>
              <w:ind w:left="380" w:hanging="380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>Tenedor para cada niño</w:t>
            </w:r>
          </w:p>
          <w:p w:rsidR="003D0048" w:rsidRPr="001763CC" w:rsidRDefault="00F2317B" w:rsidP="003D0048">
            <w:pPr>
              <w:numPr>
                <w:ilvl w:val="0"/>
                <w:numId w:val="7"/>
              </w:numPr>
              <w:ind w:left="380" w:hanging="380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 xml:space="preserve">Papel de cera </w:t>
            </w:r>
          </w:p>
          <w:p w:rsidR="003D0048" w:rsidRPr="001763CC" w:rsidRDefault="00F2317B" w:rsidP="003D0048">
            <w:pPr>
              <w:numPr>
                <w:ilvl w:val="0"/>
                <w:numId w:val="7"/>
              </w:numPr>
              <w:ind w:left="380" w:hanging="380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>Opción</w:t>
            </w:r>
            <w:r w:rsidR="003D0048" w:rsidRPr="001763CC">
              <w:rPr>
                <w:rFonts w:ascii="Arial" w:hAnsi="Arial" w:cs="Arial"/>
                <w:lang w:val="es-ES_tradnl"/>
              </w:rPr>
              <w:t xml:space="preserve">: </w:t>
            </w:r>
            <w:r w:rsidRPr="001763CC">
              <w:rPr>
                <w:rFonts w:ascii="Arial" w:hAnsi="Arial" w:cs="Arial"/>
                <w:lang w:val="es-ES_tradnl"/>
              </w:rPr>
              <w:t>frutas o vegetales</w:t>
            </w:r>
          </w:p>
          <w:p w:rsidR="003D0048" w:rsidRPr="001763CC" w:rsidRDefault="003D0048">
            <w:pPr>
              <w:ind w:left="18"/>
              <w:rPr>
                <w:rFonts w:ascii="Arial" w:hAnsi="Arial" w:cs="Arial"/>
                <w:i/>
                <w:sz w:val="16"/>
                <w:lang w:val="es-ES_tradnl"/>
              </w:rPr>
            </w:pPr>
          </w:p>
          <w:p w:rsidR="003D0048" w:rsidRPr="001763CC" w:rsidRDefault="006E1963">
            <w:pPr>
              <w:pStyle w:val="Header"/>
              <w:tabs>
                <w:tab w:val="clear" w:pos="4320"/>
                <w:tab w:val="clear" w:pos="8640"/>
              </w:tabs>
              <w:ind w:left="225" w:hanging="207"/>
              <w:rPr>
                <w:rFonts w:ascii="Arial" w:hAnsi="Arial"/>
                <w:i/>
                <w:lang w:val="es-ES_tradnl"/>
              </w:rPr>
            </w:pPr>
            <w:r w:rsidRPr="001763CC">
              <w:rPr>
                <w:rFonts w:ascii="Arial" w:hAnsi="Arial"/>
                <w:i/>
                <w:lang w:val="es-ES_tradnl"/>
              </w:rPr>
              <w:t>Actividad</w:t>
            </w:r>
            <w:r w:rsidR="003D0048" w:rsidRPr="001763CC">
              <w:rPr>
                <w:rFonts w:ascii="Arial" w:hAnsi="Arial"/>
                <w:i/>
                <w:lang w:val="es-ES_tradnl"/>
              </w:rPr>
              <w:t xml:space="preserve"> 3:  </w:t>
            </w:r>
            <w:r w:rsidRPr="001763CC">
              <w:rPr>
                <w:rFonts w:ascii="Arial" w:hAnsi="Arial"/>
                <w:i/>
                <w:lang w:val="es-ES_tradnl"/>
              </w:rPr>
              <w:t>Juego</w:t>
            </w:r>
          </w:p>
          <w:p w:rsidR="003D0048" w:rsidRPr="001763CC" w:rsidRDefault="003D4FC1" w:rsidP="003D0048">
            <w:pPr>
              <w:pStyle w:val="BodyTextIndent"/>
              <w:numPr>
                <w:ilvl w:val="0"/>
                <w:numId w:val="4"/>
              </w:numPr>
              <w:tabs>
                <w:tab w:val="clear" w:pos="360"/>
                <w:tab w:val="left" w:pos="380"/>
              </w:tabs>
              <w:ind w:left="380" w:hanging="360"/>
              <w:rPr>
                <w:rFonts w:ascii="Arial" w:hAnsi="Arial"/>
                <w:b w:val="0"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sz w:val="20"/>
                <w:lang w:val="es-ES_tradnl"/>
              </w:rPr>
              <w:t>Pins para la ropa</w:t>
            </w:r>
          </w:p>
          <w:p w:rsidR="003D0048" w:rsidRPr="001763CC" w:rsidRDefault="003D4FC1" w:rsidP="003D0048">
            <w:pPr>
              <w:pStyle w:val="BodyTextIndent"/>
              <w:numPr>
                <w:ilvl w:val="0"/>
                <w:numId w:val="4"/>
              </w:numPr>
              <w:tabs>
                <w:tab w:val="clear" w:pos="360"/>
                <w:tab w:val="left" w:pos="380"/>
              </w:tabs>
              <w:ind w:left="380" w:hanging="360"/>
              <w:rPr>
                <w:rFonts w:ascii="Arial" w:hAnsi="Arial"/>
                <w:b w:val="0"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sz w:val="20"/>
                <w:lang w:val="es-ES_tradnl"/>
              </w:rPr>
              <w:t xml:space="preserve">Dos bolas de pan por niño </w:t>
            </w:r>
          </w:p>
          <w:p w:rsidR="003D0048" w:rsidRPr="001763CC" w:rsidRDefault="003D4FC1" w:rsidP="003D0048">
            <w:pPr>
              <w:pStyle w:val="BodyTextIndent"/>
              <w:numPr>
                <w:ilvl w:val="0"/>
                <w:numId w:val="4"/>
              </w:numPr>
              <w:tabs>
                <w:tab w:val="clear" w:pos="360"/>
                <w:tab w:val="left" w:pos="380"/>
              </w:tabs>
              <w:ind w:left="380" w:hanging="360"/>
              <w:rPr>
                <w:rFonts w:ascii="Arial" w:hAnsi="Arial"/>
                <w:b w:val="0"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sz w:val="20"/>
                <w:lang w:val="es-ES_tradnl"/>
              </w:rPr>
              <w:t>Dos tazones de pan divididos entre ellos</w:t>
            </w:r>
          </w:p>
          <w:p w:rsidR="003D0048" w:rsidRPr="001763CC" w:rsidRDefault="003D0048" w:rsidP="003D0048">
            <w:pPr>
              <w:pStyle w:val="BodyTextIndent"/>
              <w:numPr>
                <w:ilvl w:val="0"/>
                <w:numId w:val="4"/>
              </w:numPr>
              <w:tabs>
                <w:tab w:val="clear" w:pos="360"/>
                <w:tab w:val="left" w:pos="380"/>
              </w:tabs>
              <w:ind w:left="380" w:hanging="360"/>
              <w:rPr>
                <w:rFonts w:ascii="Arial" w:hAnsi="Arial"/>
                <w:b w:val="0"/>
                <w:sz w:val="20"/>
                <w:lang w:val="es-ES_tradnl"/>
              </w:rPr>
            </w:pPr>
            <w:r w:rsidRPr="001763CC">
              <w:rPr>
                <w:rFonts w:ascii="Arial" w:hAnsi="Arial"/>
                <w:b w:val="0"/>
                <w:sz w:val="20"/>
                <w:lang w:val="es-ES_tradnl"/>
              </w:rPr>
              <w:t>tape</w:t>
            </w:r>
          </w:p>
        </w:tc>
      </w:tr>
      <w:tr w:rsidR="003D0048" w:rsidRPr="001763CC" w:rsidTr="00362628">
        <w:trPr>
          <w:trHeight w:val="1664"/>
          <w:jc w:val="center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b/>
                <w:sz w:val="40"/>
                <w:lang w:val="es-ES_tradnl"/>
              </w:rPr>
            </w:pPr>
          </w:p>
          <w:p w:rsidR="003D0048" w:rsidRPr="001763CC" w:rsidRDefault="003D4FC1">
            <w:pPr>
              <w:jc w:val="center"/>
              <w:rPr>
                <w:rFonts w:ascii="Arial" w:hAnsi="Arial"/>
                <w:b/>
                <w:lang w:val="es-ES_tradnl"/>
              </w:rPr>
            </w:pPr>
            <w:r w:rsidRPr="001763CC">
              <w:rPr>
                <w:rFonts w:ascii="Arial" w:hAnsi="Arial"/>
                <w:b/>
                <w:lang w:val="es-ES_tradnl"/>
              </w:rPr>
              <w:t>Conclusión de grupo grande</w:t>
            </w:r>
          </w:p>
          <w:p w:rsidR="003D0048" w:rsidRPr="001763CC" w:rsidRDefault="0076141A">
            <w:pPr>
              <w:jc w:val="center"/>
              <w:rPr>
                <w:rFonts w:ascii="Arial" w:hAnsi="Arial"/>
                <w:b/>
                <w:lang w:val="es-ES_tradnl"/>
              </w:rPr>
            </w:pPr>
            <w:r w:rsidRPr="001763CC">
              <w:rPr>
                <w:rFonts w:ascii="Arial" w:hAnsi="Arial"/>
                <w:b/>
                <w:noProof/>
                <w:lang w:eastAsia="en-US"/>
              </w:rPr>
              <w:drawing>
                <wp:inline distT="0" distB="0" distL="0" distR="0" wp14:anchorId="38FCE98C" wp14:editId="59986C96">
                  <wp:extent cx="703580" cy="76200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8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0048" w:rsidRPr="001763CC" w:rsidRDefault="003D0048">
            <w:pPr>
              <w:jc w:val="center"/>
              <w:rPr>
                <w:rFonts w:ascii="Arial" w:hAnsi="Arial"/>
                <w:b/>
                <w:lang w:val="es-ES_tradnl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13</w:t>
            </w: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</w:p>
          <w:p w:rsidR="003D0048" w:rsidRPr="001763CC" w:rsidRDefault="003D0048">
            <w:pPr>
              <w:jc w:val="center"/>
              <w:rPr>
                <w:rFonts w:ascii="Arial" w:hAnsi="Arial"/>
                <w:lang w:val="es-ES_tradnl"/>
              </w:rPr>
            </w:pPr>
            <w:r w:rsidRPr="001763CC">
              <w:rPr>
                <w:rFonts w:ascii="Arial" w:hAnsi="Arial"/>
                <w:lang w:val="es-ES_tradnl"/>
              </w:rPr>
              <w:t>13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rPr>
                <w:rFonts w:ascii="Arial" w:hAnsi="Arial"/>
                <w:color w:val="000000"/>
                <w:lang w:val="es-ES_tradnl"/>
              </w:rPr>
            </w:pPr>
          </w:p>
          <w:p w:rsidR="003D0048" w:rsidRPr="001763CC" w:rsidRDefault="003D4FC1">
            <w:pPr>
              <w:rPr>
                <w:rFonts w:ascii="Arial" w:hAnsi="Arial"/>
                <w:color w:val="000000"/>
                <w:lang w:val="es-ES_tradnl"/>
              </w:rPr>
            </w:pPr>
            <w:r w:rsidRPr="001763CC">
              <w:rPr>
                <w:rFonts w:ascii="Arial" w:hAnsi="Arial"/>
                <w:color w:val="000000"/>
                <w:lang w:val="es-ES_tradnl"/>
              </w:rPr>
              <w:t>Cantar (opcional)</w:t>
            </w:r>
          </w:p>
          <w:p w:rsidR="003D0048" w:rsidRPr="001763CC" w:rsidRDefault="003D0048">
            <w:pPr>
              <w:rPr>
                <w:rFonts w:ascii="Arial" w:hAnsi="Arial"/>
                <w:color w:val="000000"/>
                <w:lang w:val="es-ES_tradnl"/>
              </w:rPr>
            </w:pPr>
          </w:p>
          <w:p w:rsidR="003D0048" w:rsidRPr="001763CC" w:rsidRDefault="003D4FC1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color w:val="000000"/>
                <w:lang w:val="es-ES_tradnl"/>
              </w:rPr>
            </w:pPr>
            <w:r w:rsidRPr="001763CC">
              <w:rPr>
                <w:rFonts w:ascii="Arial" w:hAnsi="Arial"/>
                <w:color w:val="000000"/>
                <w:lang w:val="es-ES_tradnl"/>
              </w:rPr>
              <w:t xml:space="preserve">Repaso de lección con presentación de títeres 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048" w:rsidRPr="001763CC" w:rsidRDefault="003D0048">
            <w:pPr>
              <w:snapToGrid w:val="0"/>
              <w:ind w:left="144"/>
              <w:rPr>
                <w:rFonts w:ascii="Arial" w:hAnsi="Arial"/>
                <w:color w:val="000000"/>
                <w:lang w:val="es-ES_tradnl"/>
              </w:rPr>
            </w:pPr>
          </w:p>
          <w:p w:rsidR="003D0048" w:rsidRPr="001763CC" w:rsidRDefault="003D4FC1" w:rsidP="003D0048">
            <w:pPr>
              <w:pStyle w:val="NoSpacing"/>
              <w:numPr>
                <w:ilvl w:val="0"/>
                <w:numId w:val="3"/>
              </w:numPr>
              <w:ind w:left="380" w:hanging="335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 xml:space="preserve">tu elección de música </w:t>
            </w:r>
          </w:p>
          <w:p w:rsidR="003D0048" w:rsidRPr="001763CC" w:rsidRDefault="003D0048" w:rsidP="003D0048">
            <w:pPr>
              <w:pStyle w:val="NoSpacing"/>
              <w:numPr>
                <w:ilvl w:val="0"/>
                <w:numId w:val="3"/>
              </w:numPr>
              <w:ind w:left="380" w:hanging="335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 xml:space="preserve">Albie </w:t>
            </w:r>
            <w:r w:rsidR="003D4FC1" w:rsidRPr="001763CC">
              <w:rPr>
                <w:rFonts w:ascii="Arial" w:hAnsi="Arial" w:cs="Arial"/>
                <w:lang w:val="es-ES_tradnl"/>
              </w:rPr>
              <w:t xml:space="preserve">el títere </w:t>
            </w:r>
          </w:p>
          <w:p w:rsidR="003D0048" w:rsidRPr="001763CC" w:rsidRDefault="003D4FC1" w:rsidP="003D0048">
            <w:pPr>
              <w:pStyle w:val="NoSpacing"/>
              <w:numPr>
                <w:ilvl w:val="0"/>
                <w:numId w:val="3"/>
              </w:numPr>
              <w:ind w:left="380" w:hanging="335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>Ejemplo de</w:t>
            </w:r>
            <w:r w:rsidR="003D0048" w:rsidRPr="001763CC">
              <w:rPr>
                <w:rFonts w:ascii="Arial" w:hAnsi="Arial" w:cs="Arial"/>
                <w:lang w:val="es-ES_tradnl"/>
              </w:rPr>
              <w:t xml:space="preserve"> </w:t>
            </w:r>
            <w:r w:rsidR="006E1963" w:rsidRPr="001763CC">
              <w:rPr>
                <w:rFonts w:ascii="Arial" w:hAnsi="Arial" w:cs="Arial"/>
                <w:lang w:val="es-ES_tradnl"/>
              </w:rPr>
              <w:t>Arte</w:t>
            </w:r>
          </w:p>
          <w:p w:rsidR="003D0048" w:rsidRPr="001763CC" w:rsidRDefault="003D4FC1" w:rsidP="003D0048">
            <w:pPr>
              <w:pStyle w:val="NoSpacing"/>
              <w:numPr>
                <w:ilvl w:val="0"/>
                <w:numId w:val="3"/>
              </w:numPr>
              <w:ind w:left="380" w:hanging="335"/>
              <w:rPr>
                <w:rFonts w:ascii="Arial" w:hAnsi="Arial" w:cs="Arial"/>
                <w:lang w:val="es-ES_tradnl"/>
              </w:rPr>
            </w:pPr>
            <w:r w:rsidRPr="001763CC">
              <w:rPr>
                <w:rFonts w:ascii="Arial" w:hAnsi="Arial" w:cs="Arial"/>
                <w:lang w:val="es-ES_tradnl"/>
              </w:rPr>
              <w:t>Ejemplo de</w:t>
            </w:r>
            <w:r w:rsidR="003D0048" w:rsidRPr="001763CC">
              <w:rPr>
                <w:rFonts w:ascii="Arial" w:hAnsi="Arial" w:cs="Arial"/>
                <w:lang w:val="es-ES_tradnl"/>
              </w:rPr>
              <w:t xml:space="preserve"> </w:t>
            </w:r>
            <w:r w:rsidR="006E1963" w:rsidRPr="001763CC">
              <w:rPr>
                <w:rFonts w:ascii="Arial" w:hAnsi="Arial" w:cs="Arial"/>
                <w:lang w:val="es-ES_tradnl"/>
              </w:rPr>
              <w:t>Aperitivo</w:t>
            </w:r>
          </w:p>
        </w:tc>
      </w:tr>
    </w:tbl>
    <w:p w:rsidR="003D0048" w:rsidRPr="001763CC" w:rsidRDefault="003D0048">
      <w:pPr>
        <w:rPr>
          <w:lang w:val="es-ES_tradnl"/>
        </w:rPr>
        <w:sectPr w:rsidR="003D0048" w:rsidRPr="001763CC">
          <w:footerReference w:type="default" r:id="rId13"/>
          <w:type w:val="continuous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3D0048" w:rsidRPr="001763CC" w:rsidRDefault="003D0048">
      <w:pPr>
        <w:rPr>
          <w:lang w:val="es-ES_tradnl"/>
        </w:rPr>
        <w:sectPr w:rsidR="003D0048" w:rsidRPr="001763CC">
          <w:type w:val="continuous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3D0048" w:rsidRPr="001763CC" w:rsidRDefault="003D0048">
      <w:pPr>
        <w:rPr>
          <w:lang w:val="es-ES_tradnl"/>
        </w:rPr>
      </w:pPr>
    </w:p>
    <w:p w:rsidR="003D4FC1" w:rsidRPr="00C67F36" w:rsidRDefault="003D4FC1" w:rsidP="003D4FC1">
      <w:pPr>
        <w:pStyle w:val="Heading4"/>
        <w:pageBreakBefore/>
        <w:numPr>
          <w:ilvl w:val="0"/>
          <w:numId w:val="0"/>
        </w:numPr>
        <w:rPr>
          <w:rFonts w:ascii="Georgia" w:hAnsi="Georgia"/>
          <w:b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C67F36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Antes de </w:t>
      </w:r>
      <w:r w:rsidR="00C67F36" w:rsidRPr="00C67F36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Comenzar</w:t>
      </w:r>
      <w:r w:rsidRPr="00C67F36">
        <w:rPr>
          <w:b/>
          <w:sz w:val="40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C67F36">
        <w:rPr>
          <w:rFonts w:ascii="Georgia" w:hAnsi="Georgia"/>
          <w:b/>
          <w:sz w:val="24"/>
          <w:lang w:val="es-ES_tradnl"/>
          <w14:shadow w14:blurRad="0" w14:dist="0" w14:dir="0" w14:sx="0" w14:sy="0" w14:kx="0" w14:ky="0" w14:algn="none">
            <w14:srgbClr w14:val="000000"/>
          </w14:shadow>
        </w:rPr>
        <w:t>(10 minutos)</w:t>
      </w:r>
    </w:p>
    <w:p w:rsidR="003D4FC1" w:rsidRPr="00C67F36" w:rsidRDefault="003D4FC1" w:rsidP="003D4FC1">
      <w:pPr>
        <w:numPr>
          <w:ilvl w:val="0"/>
          <w:numId w:val="1"/>
        </w:numPr>
        <w:jc w:val="both"/>
        <w:rPr>
          <w:rFonts w:ascii="Arial" w:hAnsi="Arial"/>
          <w:sz w:val="24"/>
          <w:lang w:val="es-ES_tradnl"/>
        </w:rPr>
      </w:pPr>
      <w:r w:rsidRPr="00C67F36">
        <w:rPr>
          <w:rFonts w:ascii="Arial" w:hAnsi="Arial"/>
          <w:b/>
          <w:lang w:val="es-ES_tradnl"/>
        </w:rPr>
        <w:t xml:space="preserve">Propósito: </w:t>
      </w:r>
      <w:r w:rsidRPr="00C67F36">
        <w:rPr>
          <w:rFonts w:ascii="Arial" w:hAnsi="Arial"/>
          <w:i/>
          <w:lang w:val="es-ES_tradnl"/>
        </w:rPr>
        <w:t xml:space="preserve">Cuando todos los niños están en un solo grupo cantando, es más fácil para los niños que llegan tarde unirse al grupo. </w:t>
      </w:r>
    </w:p>
    <w:p w:rsidR="003D4FC1" w:rsidRPr="00C67F36" w:rsidRDefault="003D4FC1" w:rsidP="003D4FC1">
      <w:pPr>
        <w:jc w:val="both"/>
        <w:rPr>
          <w:rFonts w:ascii="Arial" w:hAnsi="Arial"/>
          <w:sz w:val="24"/>
          <w:lang w:val="es-ES_tradnl"/>
        </w:rPr>
      </w:pPr>
    </w:p>
    <w:p w:rsidR="003D4FC1" w:rsidRPr="001763CC" w:rsidRDefault="003D4FC1" w:rsidP="003D4FC1">
      <w:pPr>
        <w:numPr>
          <w:ilvl w:val="0"/>
          <w:numId w:val="1"/>
        </w:numPr>
        <w:jc w:val="both"/>
        <w:rPr>
          <w:rFonts w:ascii="Arial" w:hAnsi="Arial"/>
          <w:b/>
          <w:i/>
          <w:lang w:val="es-ES_tradnl"/>
        </w:rPr>
      </w:pPr>
      <w:r w:rsidRPr="001763CC">
        <w:rPr>
          <w:rFonts w:ascii="Georgia" w:hAnsi="Georgia"/>
          <w:b/>
          <w:sz w:val="48"/>
          <w:lang w:val="es-ES_tradnl"/>
        </w:rPr>
        <w:t>Apertura de Grupo Grande</w:t>
      </w:r>
      <w:r w:rsidRPr="001763CC">
        <w:rPr>
          <w:rFonts w:ascii="OzHandicraft BT" w:hAnsi="OzHandicraft BT"/>
          <w:b/>
          <w:sz w:val="48"/>
          <w:lang w:val="es-ES_tradnl"/>
        </w:rPr>
        <w:t xml:space="preserve"> </w:t>
      </w:r>
      <w:r w:rsidRPr="001763CC">
        <w:rPr>
          <w:rFonts w:ascii="Georgia" w:hAnsi="Georgia"/>
          <w:b/>
          <w:sz w:val="24"/>
          <w:lang w:val="es-ES_tradnl"/>
        </w:rPr>
        <w:t>(15 minutos)</w:t>
      </w:r>
      <w:r w:rsidRPr="001763CC">
        <w:rPr>
          <w:rFonts w:ascii="Arial" w:hAnsi="Arial"/>
          <w:b/>
          <w:i/>
          <w:lang w:val="es-ES_tradnl"/>
        </w:rPr>
        <w:t xml:space="preserve"> </w:t>
      </w:r>
    </w:p>
    <w:p w:rsidR="003D4FC1" w:rsidRPr="001763CC" w:rsidRDefault="0076141A" w:rsidP="003D4FC1">
      <w:pPr>
        <w:numPr>
          <w:ilvl w:val="0"/>
          <w:numId w:val="1"/>
        </w:numPr>
        <w:jc w:val="both"/>
        <w:rPr>
          <w:lang w:val="es-ES_tradnl"/>
        </w:rPr>
      </w:pPr>
      <w:r w:rsidRPr="001763CC">
        <w:rPr>
          <w:noProof/>
          <w:lang w:eastAsia="en-US"/>
        </w:rPr>
        <w:drawing>
          <wp:anchor distT="0" distB="0" distL="114935" distR="114935" simplePos="0" relativeHeight="251661824" behindDoc="0" locked="0" layoutInCell="1" allowOverlap="1" wp14:anchorId="478A9055" wp14:editId="29CFDE8D">
            <wp:simplePos x="0" y="0"/>
            <wp:positionH relativeFrom="column">
              <wp:posOffset>51435</wp:posOffset>
            </wp:positionH>
            <wp:positionV relativeFrom="paragraph">
              <wp:posOffset>50165</wp:posOffset>
            </wp:positionV>
            <wp:extent cx="582295" cy="683895"/>
            <wp:effectExtent l="0" t="0" r="1905" b="1905"/>
            <wp:wrapTight wrapText="bothSides">
              <wp:wrapPolygon edited="0">
                <wp:start x="0" y="0"/>
                <wp:lineTo x="0" y="20858"/>
                <wp:lineTo x="20728" y="20858"/>
                <wp:lineTo x="20728" y="0"/>
                <wp:lineTo x="0" y="0"/>
              </wp:wrapPolygon>
            </wp:wrapTight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4FC1" w:rsidRPr="001763CC">
        <w:rPr>
          <w:rFonts w:ascii="Arial" w:hAnsi="Arial"/>
          <w:b/>
          <w:lang w:val="es-ES_tradnl"/>
        </w:rPr>
        <w:t xml:space="preserve"> Propósito:</w:t>
      </w:r>
      <w:r w:rsidR="003D4FC1" w:rsidRPr="001763CC">
        <w:rPr>
          <w:rFonts w:ascii="Arial" w:hAnsi="Arial"/>
          <w:b/>
          <w:i/>
          <w:lang w:val="es-ES_tradnl"/>
        </w:rPr>
        <w:t xml:space="preserve"> </w:t>
      </w:r>
      <w:r w:rsidR="003D4FC1" w:rsidRPr="001763CC">
        <w:rPr>
          <w:rFonts w:ascii="Arial" w:hAnsi="Arial"/>
          <w:i/>
          <w:lang w:val="es-ES_tradnl"/>
        </w:rPr>
        <w:t xml:space="preserve">La marioneta representa la lección de hoy. Los niños son introducidos al punto para llevar a casa y experimentan el evento de la </w:t>
      </w:r>
      <w:r w:rsidR="00B92543">
        <w:rPr>
          <w:rFonts w:ascii="Arial" w:hAnsi="Arial"/>
          <w:i/>
          <w:lang w:val="es-ES_tradnl"/>
        </w:rPr>
        <w:t>Biblia</w:t>
      </w:r>
      <w:r w:rsidR="003D4FC1" w:rsidRPr="001763CC">
        <w:rPr>
          <w:rFonts w:ascii="Arial" w:hAnsi="Arial"/>
          <w:i/>
          <w:lang w:val="es-ES_tradnl"/>
        </w:rPr>
        <w:t xml:space="preserve">. </w:t>
      </w:r>
    </w:p>
    <w:p w:rsidR="003D4FC1" w:rsidRPr="001763CC" w:rsidRDefault="003D4FC1" w:rsidP="003D4FC1">
      <w:pPr>
        <w:pStyle w:val="Heading5"/>
        <w:jc w:val="both"/>
        <w:rPr>
          <w:lang w:val="es-ES_tradnl"/>
        </w:rPr>
      </w:pPr>
    </w:p>
    <w:p w:rsidR="003D4FC1" w:rsidRPr="001763CC" w:rsidRDefault="003D4FC1" w:rsidP="003D4FC1">
      <w:pPr>
        <w:pStyle w:val="Heading4"/>
        <w:rPr>
          <w:lang w:val="es-ES_tradnl"/>
          <w14:shadow w14:blurRad="0" w14:dist="0" w14:dir="0" w14:sx="0" w14:sy="0" w14:kx="0" w14:ky="0" w14:algn="none">
            <w14:srgbClr w14:val="000000"/>
          </w14:shadow>
        </w:rPr>
      </w:pPr>
    </w:p>
    <w:p w:rsidR="003D4FC1" w:rsidRPr="001763CC" w:rsidRDefault="003D4FC1" w:rsidP="003D4FC1">
      <w:pPr>
        <w:pStyle w:val="Heading4"/>
        <w:numPr>
          <w:ilvl w:val="0"/>
          <w:numId w:val="0"/>
        </w:numPr>
        <w:jc w:val="both"/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Presentación de títeres. </w:t>
      </w:r>
    </w:p>
    <w:p w:rsidR="003D0048" w:rsidRPr="001763CC" w:rsidRDefault="006E1963">
      <w:pPr>
        <w:widowControl w:val="0"/>
        <w:overflowPunct w:val="0"/>
        <w:autoSpaceDE w:val="0"/>
        <w:rPr>
          <w:rFonts w:ascii="Arial" w:hAnsi="Arial" w:cs="Arial"/>
          <w:i/>
          <w:iCs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Materiales</w:t>
      </w:r>
      <w:r w:rsidR="003D4FC1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: Bubba el títere</w:t>
      </w:r>
      <w:r w:rsidR="003D0048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 xml:space="preserve">, </w:t>
      </w:r>
      <w:r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Presentador</w:t>
      </w:r>
      <w:r w:rsidR="003D0048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 xml:space="preserve"> </w:t>
      </w:r>
      <w:r w:rsidR="003D4FC1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 xml:space="preserve">sostiene la </w:t>
      </w:r>
      <w:r w:rsidR="00B92543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>Biblia</w:t>
      </w:r>
      <w:r w:rsidR="003D4FC1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 xml:space="preserve"> </w:t>
      </w:r>
    </w:p>
    <w:p w:rsidR="003D0048" w:rsidRPr="001763CC" w:rsidRDefault="003D0048">
      <w:pPr>
        <w:rPr>
          <w:rFonts w:ascii="Arial" w:hAnsi="Arial" w:cs="Arial"/>
          <w:color w:val="0000FF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 w:val="0"/>
          <w:i/>
          <w:iCs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C67F36">
        <w:rPr>
          <w:rFonts w:ascii="Arial" w:hAnsi="Arial" w:cs="Arial"/>
          <w:bCs/>
          <w:sz w:val="24"/>
          <w:lang w:val="es-ES_tradnl"/>
        </w:rPr>
        <w:t xml:space="preserve">: </w:t>
      </w:r>
      <w:r w:rsidR="00C67F36">
        <w:rPr>
          <w:rFonts w:ascii="Arial" w:hAnsi="Arial" w:cs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sz w:val="24"/>
          <w:lang w:val="es-ES_tradnl"/>
        </w:rPr>
        <w:t>Niños y niñas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, </w:t>
      </w:r>
      <w:r w:rsidR="003D4FC1" w:rsidRPr="001763CC">
        <w:rPr>
          <w:rFonts w:ascii="Arial" w:hAnsi="Arial" w:cs="Arial"/>
          <w:bCs/>
          <w:sz w:val="24"/>
          <w:lang w:val="es-ES_tradnl"/>
        </w:rPr>
        <w:t>llamemos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Bubba.</w:t>
      </w:r>
      <w:r w:rsidR="003D0048" w:rsidRPr="001763CC">
        <w:rPr>
          <w:rFonts w:ascii="Arial" w:hAnsi="Arial" w:cs="Arial"/>
          <w:i/>
          <w:iCs/>
          <w:kern w:val="1"/>
          <w:sz w:val="24"/>
          <w:szCs w:val="24"/>
          <w:lang w:val="es-ES_tradnl"/>
        </w:rPr>
        <w:t xml:space="preserve"> </w:t>
      </w:r>
      <w:r w:rsidR="003D0048" w:rsidRPr="001763CC">
        <w:rPr>
          <w:rFonts w:ascii="Arial" w:hAnsi="Arial" w:cs="Arial"/>
          <w:b w:val="0"/>
          <w:i/>
          <w:iCs/>
          <w:kern w:val="1"/>
          <w:sz w:val="24"/>
          <w:szCs w:val="24"/>
          <w:lang w:val="es-ES_tradnl"/>
        </w:rPr>
        <w:t>(</w:t>
      </w:r>
      <w:r w:rsidR="003D4FC1" w:rsidRPr="001763CC">
        <w:rPr>
          <w:rFonts w:ascii="Arial" w:hAnsi="Arial" w:cs="Arial"/>
          <w:b w:val="0"/>
          <w:i/>
          <w:iCs/>
          <w:kern w:val="1"/>
          <w:sz w:val="24"/>
          <w:szCs w:val="24"/>
          <w:lang w:val="es-ES_tradnl"/>
        </w:rPr>
        <w:t>llamemos a</w:t>
      </w:r>
      <w:r w:rsidR="003D0048" w:rsidRPr="001763CC">
        <w:rPr>
          <w:rFonts w:ascii="Arial" w:hAnsi="Arial" w:cs="Arial"/>
          <w:b w:val="0"/>
          <w:i/>
          <w:iCs/>
          <w:kern w:val="1"/>
          <w:sz w:val="24"/>
          <w:szCs w:val="24"/>
          <w:lang w:val="es-ES_tradnl"/>
        </w:rPr>
        <w:t xml:space="preserve"> “Bubba”.)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 xml:space="preserve">Bubba: </w:t>
      </w:r>
      <w:r w:rsidRPr="001763CC">
        <w:rPr>
          <w:rFonts w:ascii="Arial" w:hAnsi="Arial" w:cs="Arial"/>
          <w:sz w:val="24"/>
          <w:lang w:val="es-ES_tradnl"/>
        </w:rPr>
        <w:tab/>
        <w:t>H</w:t>
      </w:r>
      <w:r w:rsidR="003D4FC1" w:rsidRPr="001763CC">
        <w:rPr>
          <w:rFonts w:ascii="Arial" w:hAnsi="Arial" w:cs="Arial"/>
          <w:sz w:val="24"/>
          <w:lang w:val="es-ES_tradnl"/>
        </w:rPr>
        <w:t xml:space="preserve">ola a todos. </w:t>
      </w:r>
      <w:r w:rsidRPr="001763CC">
        <w:rPr>
          <w:rFonts w:ascii="Arial" w:hAnsi="Arial" w:cs="Arial"/>
          <w:sz w:val="24"/>
          <w:lang w:val="es-ES_tradnl"/>
        </w:rPr>
        <w:tab/>
      </w:r>
      <w:r w:rsidRPr="001763CC">
        <w:rPr>
          <w:rFonts w:ascii="Arial" w:hAnsi="Arial" w:cs="Arial"/>
          <w:sz w:val="24"/>
          <w:lang w:val="es-ES_tradnl"/>
        </w:rPr>
        <w:tab/>
      </w: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C67F36">
        <w:rPr>
          <w:rFonts w:ascii="Arial" w:hAnsi="Arial" w:cs="Arial"/>
          <w:bCs/>
          <w:sz w:val="24"/>
          <w:lang w:val="es-ES_tradnl"/>
        </w:rPr>
        <w:t>:</w:t>
      </w:r>
      <w:r w:rsidR="00C67F36">
        <w:rPr>
          <w:rFonts w:ascii="Arial" w:hAnsi="Arial" w:cs="Arial"/>
          <w:bCs/>
          <w:sz w:val="24"/>
          <w:lang w:val="es-ES_tradnl"/>
        </w:rPr>
        <w:tab/>
      </w:r>
      <w:r w:rsidR="003D4FC1" w:rsidRPr="001763CC">
        <w:rPr>
          <w:rFonts w:ascii="Arial" w:hAnsi="Arial" w:cs="Arial"/>
          <w:bCs/>
          <w:sz w:val="24"/>
          <w:lang w:val="es-ES_tradnl"/>
        </w:rPr>
        <w:t>Hola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, Bubba. </w:t>
      </w:r>
      <w:r w:rsidR="00DE7261" w:rsidRPr="001763CC">
        <w:rPr>
          <w:rFonts w:ascii="Arial" w:hAnsi="Arial" w:cs="Arial"/>
          <w:bCs/>
          <w:sz w:val="24"/>
          <w:lang w:val="es-ES_tradnl"/>
        </w:rPr>
        <w:t>¿</w:t>
      </w:r>
      <w:r w:rsidR="003D4FC1" w:rsidRPr="001763CC">
        <w:rPr>
          <w:rFonts w:ascii="Arial" w:hAnsi="Arial" w:cs="Arial"/>
          <w:bCs/>
          <w:sz w:val="24"/>
          <w:lang w:val="es-ES_tradnl"/>
        </w:rPr>
        <w:t xml:space="preserve">Te gustaría jugar a un </w:t>
      </w:r>
      <w:r w:rsidRPr="001763CC">
        <w:rPr>
          <w:rFonts w:ascii="Arial" w:hAnsi="Arial" w:cs="Arial"/>
          <w:bCs/>
          <w:sz w:val="24"/>
          <w:lang w:val="es-ES_tradnl"/>
        </w:rPr>
        <w:t>Juego</w:t>
      </w:r>
      <w:r w:rsidR="003D0048" w:rsidRPr="001763CC">
        <w:rPr>
          <w:rFonts w:ascii="Arial" w:hAnsi="Arial" w:cs="Arial"/>
          <w:bCs/>
          <w:sz w:val="24"/>
          <w:lang w:val="es-ES_tradnl"/>
        </w:rPr>
        <w:t>?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  <w:t xml:space="preserve">Oh, </w:t>
      </w:r>
      <w:r w:rsidR="003D4FC1" w:rsidRPr="001763CC">
        <w:rPr>
          <w:rFonts w:ascii="Arial" w:hAnsi="Arial" w:cs="Arial"/>
          <w:sz w:val="24"/>
          <w:lang w:val="es-ES_tradnl"/>
        </w:rPr>
        <w:t xml:space="preserve">si me gustan los </w:t>
      </w:r>
      <w:r w:rsidR="006E1963" w:rsidRPr="001763CC">
        <w:rPr>
          <w:rFonts w:ascii="Arial" w:hAnsi="Arial" w:cs="Arial"/>
          <w:sz w:val="24"/>
          <w:lang w:val="es-ES_tradnl"/>
        </w:rPr>
        <w:t>Juego</w:t>
      </w:r>
      <w:r w:rsidRPr="001763CC">
        <w:rPr>
          <w:rFonts w:ascii="Arial" w:hAnsi="Arial" w:cs="Arial"/>
          <w:sz w:val="24"/>
          <w:lang w:val="es-ES_tradnl"/>
        </w:rPr>
        <w:t>s.</w:t>
      </w:r>
      <w:r w:rsidRPr="001763CC">
        <w:rPr>
          <w:rFonts w:ascii="Arial" w:hAnsi="Arial" w:cs="Arial"/>
          <w:sz w:val="24"/>
          <w:lang w:val="es-ES_tradnl"/>
        </w:rPr>
        <w:tab/>
      </w:r>
      <w:r w:rsidRPr="001763CC">
        <w:rPr>
          <w:rFonts w:ascii="Arial" w:hAnsi="Arial" w:cs="Arial"/>
          <w:sz w:val="24"/>
          <w:lang w:val="es-ES_tradnl"/>
        </w:rPr>
        <w:tab/>
      </w: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3D4FC1" w:rsidRPr="001763CC">
        <w:rPr>
          <w:rFonts w:ascii="Arial" w:hAnsi="Arial" w:cs="Arial"/>
          <w:bCs/>
          <w:sz w:val="24"/>
          <w:lang w:val="es-ES_tradnl"/>
        </w:rPr>
        <w:t xml:space="preserve">Voy a nombrar algo y ustedes me dirán si es una necesidad o </w:t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algo que quieren. 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</w:r>
      <w:r w:rsidR="00DE79C5" w:rsidRPr="001763CC">
        <w:rPr>
          <w:rFonts w:ascii="Arial" w:hAnsi="Arial" w:cs="Arial"/>
          <w:sz w:val="24"/>
          <w:lang w:val="es-ES_tradnl"/>
        </w:rPr>
        <w:t xml:space="preserve">Estoy listo. </w:t>
      </w: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ab/>
      </w: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Una bicicleta súper rápida.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 xml:space="preserve">Bubba: </w:t>
      </w:r>
      <w:r w:rsidRPr="001763CC">
        <w:rPr>
          <w:rFonts w:ascii="Arial" w:hAnsi="Arial" w:cs="Arial"/>
          <w:sz w:val="24"/>
          <w:lang w:val="es-ES_tradnl"/>
        </w:rPr>
        <w:tab/>
      </w:r>
      <w:r w:rsidR="00DE7261" w:rsidRPr="001763CC">
        <w:rPr>
          <w:rFonts w:ascii="Arial" w:hAnsi="Arial" w:cs="Arial"/>
          <w:sz w:val="24"/>
          <w:lang w:val="es-ES_tradnl"/>
        </w:rPr>
        <w:t>¡</w:t>
      </w:r>
      <w:r w:rsidRPr="001763CC">
        <w:rPr>
          <w:rFonts w:ascii="Arial" w:hAnsi="Arial" w:cs="Arial"/>
          <w:sz w:val="24"/>
          <w:lang w:val="es-ES_tradnl"/>
        </w:rPr>
        <w:t xml:space="preserve">Oh, </w:t>
      </w:r>
      <w:r w:rsidR="00DE79C5" w:rsidRPr="001763CC">
        <w:rPr>
          <w:rFonts w:ascii="Arial" w:hAnsi="Arial" w:cs="Arial"/>
          <w:sz w:val="24"/>
          <w:lang w:val="es-ES_tradnl"/>
        </w:rPr>
        <w:t>eso es definitivamente una necesidad</w:t>
      </w:r>
      <w:r w:rsidRPr="001763CC">
        <w:rPr>
          <w:rFonts w:ascii="Arial" w:hAnsi="Arial" w:cs="Arial"/>
          <w:sz w:val="24"/>
          <w:lang w:val="es-ES_tradnl"/>
        </w:rPr>
        <w:t>!</w:t>
      </w: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C67F36">
        <w:rPr>
          <w:rFonts w:ascii="Arial" w:hAnsi="Arial" w:cs="Arial"/>
          <w:bCs/>
          <w:sz w:val="24"/>
          <w:lang w:val="es-ES_tradnl"/>
        </w:rPr>
        <w:t>:</w:t>
      </w:r>
      <w:r w:rsidR="00C67F36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Incorrecto. Eso es algo que quieres. </w:t>
      </w:r>
      <w:r w:rsidR="00DE7261" w:rsidRPr="001763CC">
        <w:rPr>
          <w:rFonts w:ascii="Arial" w:hAnsi="Arial" w:cs="Arial"/>
          <w:bCs/>
          <w:sz w:val="24"/>
          <w:lang w:val="es-ES_tradnl"/>
        </w:rPr>
        <w:t>¿</w:t>
      </w:r>
      <w:r w:rsidR="00DE79C5" w:rsidRPr="001763CC">
        <w:rPr>
          <w:rFonts w:ascii="Arial" w:hAnsi="Arial" w:cs="Arial"/>
          <w:bCs/>
          <w:sz w:val="24"/>
          <w:lang w:val="es-ES_tradnl"/>
        </w:rPr>
        <w:t>Que tal la comida?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</w:r>
      <w:r w:rsidR="00DE79C5" w:rsidRPr="001763CC">
        <w:rPr>
          <w:rFonts w:ascii="Arial" w:hAnsi="Arial" w:cs="Arial"/>
          <w:sz w:val="24"/>
          <w:lang w:val="es-ES_tradnl"/>
        </w:rPr>
        <w:t>Yo quiero comida, entonces eso es algo que quiero</w:t>
      </w:r>
      <w:r w:rsidRPr="001763CC">
        <w:rPr>
          <w:rFonts w:ascii="Arial" w:hAnsi="Arial" w:cs="Arial"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  <w:t xml:space="preserve"> </w:t>
      </w:r>
      <w:r w:rsidR="00DE7261" w:rsidRPr="001763CC">
        <w:rPr>
          <w:rFonts w:ascii="Arial" w:hAnsi="Arial" w:cs="Arial"/>
          <w:bCs/>
          <w:sz w:val="24"/>
          <w:lang w:val="es-ES_tradnl"/>
        </w:rPr>
        <w:t>¡</w:t>
      </w:r>
      <w:r w:rsidR="00DE79C5" w:rsidRPr="001763CC">
        <w:rPr>
          <w:rFonts w:ascii="Arial" w:hAnsi="Arial" w:cs="Arial"/>
          <w:bCs/>
          <w:sz w:val="24"/>
          <w:lang w:val="es-ES_tradnl"/>
        </w:rPr>
        <w:t>Incorrecto de nuevo, que tal un juego de computadora</w:t>
      </w:r>
      <w:r w:rsidR="003D0048" w:rsidRPr="001763CC">
        <w:rPr>
          <w:rFonts w:ascii="Arial" w:hAnsi="Arial" w:cs="Arial"/>
          <w:bCs/>
          <w:sz w:val="24"/>
          <w:lang w:val="es-ES_tradnl"/>
        </w:rPr>
        <w:t>?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Hmmm. 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Tengo que estar al tanto con mis amigos entonces es una necesidad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Incorrecto de nuevo Bubba, no eres muy bueno en este juego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No lo entiendo.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 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Tal vez debí de haberlo explicado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Por favor explícame. 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lastRenderedPageBreak/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Hay diferencias entre necesidades y cosas que queremos.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</w:r>
      <w:r w:rsidR="00DE7261" w:rsidRPr="001763CC">
        <w:rPr>
          <w:rFonts w:ascii="Arial" w:hAnsi="Arial" w:cs="Arial"/>
          <w:sz w:val="24"/>
          <w:lang w:val="es-ES_tradnl"/>
        </w:rPr>
        <w:t>¿</w:t>
      </w:r>
      <w:r w:rsidR="00DE79C5" w:rsidRPr="001763CC">
        <w:rPr>
          <w:rFonts w:ascii="Arial" w:hAnsi="Arial" w:cs="Arial"/>
          <w:sz w:val="24"/>
          <w:lang w:val="es-ES_tradnl"/>
        </w:rPr>
        <w:t xml:space="preserve">Cual es? 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Algo que Queremos es algo que queremos obtener, pero no es necesario para vivir.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kern w:val="1"/>
          <w:sz w:val="24"/>
          <w:szCs w:val="24"/>
          <w:lang w:val="es-ES_tradnl"/>
        </w:rPr>
        <w:t>¿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Como una bicicleta rápida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?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Si. Una necesidad es algo que absolutamente necesitamos para vivir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 Como alguien que nos ama, o comida, o agua. 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Creo que ya lo entiendo, escucho esas cosas de mi papa y mi mama.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Tus papas te ayudan con una casa, ellos te aman, y te dan comida y ropa para vestir. </w:t>
      </w:r>
      <w:r w:rsidR="00DE7261" w:rsidRPr="001763CC">
        <w:rPr>
          <w:rFonts w:ascii="Arial" w:hAnsi="Arial" w:cs="Arial"/>
          <w:bCs/>
          <w:sz w:val="24"/>
          <w:lang w:val="es-ES_tradnl"/>
        </w:rPr>
        <w:t>¿</w:t>
      </w:r>
      <w:r w:rsidR="00DE79C5" w:rsidRPr="001763CC">
        <w:rPr>
          <w:rFonts w:ascii="Arial" w:hAnsi="Arial" w:cs="Arial"/>
          <w:bCs/>
          <w:sz w:val="24"/>
          <w:lang w:val="es-ES_tradnl"/>
        </w:rPr>
        <w:t>Les has dicho gracias por esas cosas?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  <w:t xml:space="preserve">Ummm, </w:t>
      </w:r>
      <w:r w:rsidR="00DE79C5" w:rsidRPr="001763CC">
        <w:rPr>
          <w:rFonts w:ascii="Arial" w:hAnsi="Arial" w:cs="Arial"/>
          <w:sz w:val="24"/>
          <w:lang w:val="es-ES_tradnl"/>
        </w:rPr>
        <w:t xml:space="preserve">usualmente les digo gracias cuando me dan una galleta. Nunca les digo gracias por mi ropa o por nuestra casa. 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sz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  <w:t xml:space="preserve">Bubba, </w:t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Quien crees que le den a tus papas estas cosas?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kern w:val="1"/>
          <w:sz w:val="24"/>
          <w:szCs w:val="24"/>
          <w:lang w:val="es-ES_tradnl"/>
        </w:rPr>
        <w:t>¡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Esa es una pregunta difícil!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Un poco, esto me recuerda a nuestro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</w:t>
      </w:r>
      <w:r w:rsidR="00842F2F" w:rsidRPr="001763CC">
        <w:rPr>
          <w:rFonts w:ascii="Arial" w:hAnsi="Arial" w:cs="Arial"/>
          <w:bCs/>
          <w:sz w:val="24"/>
          <w:lang w:val="es-ES_tradnl"/>
        </w:rPr>
        <w:t xml:space="preserve">Evento de la </w:t>
      </w:r>
      <w:r w:rsidR="00B92543">
        <w:rPr>
          <w:rFonts w:ascii="Arial" w:hAnsi="Arial" w:cs="Arial"/>
          <w:bCs/>
          <w:sz w:val="24"/>
          <w:lang w:val="es-ES_tradnl"/>
        </w:rPr>
        <w:t>Biblia</w:t>
      </w:r>
      <w:r w:rsidR="00DE79C5" w:rsidRPr="001763CC">
        <w:rPr>
          <w:rFonts w:ascii="Arial" w:hAnsi="Arial" w:cs="Arial"/>
          <w:bCs/>
          <w:sz w:val="24"/>
          <w:lang w:val="es-ES_tradnl"/>
        </w:rPr>
        <w:t xml:space="preserve"> de hoy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kern w:val="1"/>
          <w:sz w:val="24"/>
          <w:szCs w:val="24"/>
          <w:lang w:val="es-ES_tradnl"/>
        </w:rPr>
        <w:t>¿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Quien les da una casa, la comida, y la ropa a mis papas? 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Dios se las da</w:t>
      </w:r>
      <w:r w:rsidR="003D0048" w:rsidRPr="001763CC">
        <w:rPr>
          <w:rFonts w:ascii="Arial" w:hAnsi="Arial" w:cs="Arial"/>
          <w:bCs/>
          <w:sz w:val="24"/>
          <w:lang w:val="es-ES_tradnl"/>
        </w:rPr>
        <w:t>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kern w:val="1"/>
          <w:sz w:val="24"/>
          <w:szCs w:val="24"/>
          <w:lang w:val="es-ES_tradnl"/>
        </w:rPr>
        <w:t>¿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Entonces Dios nos da lo que queremos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?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C67F36">
      <w:pPr>
        <w:pStyle w:val="Heading6"/>
        <w:ind w:left="1800" w:hanging="1800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  <w:t>No.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kern w:val="1"/>
          <w:sz w:val="24"/>
          <w:szCs w:val="24"/>
          <w:lang w:val="es-ES_tradnl"/>
        </w:rPr>
        <w:t>¿</w:t>
      </w:r>
      <w:r w:rsidR="00DE79C5" w:rsidRPr="001763CC">
        <w:rPr>
          <w:rFonts w:ascii="Arial" w:hAnsi="Arial" w:cs="Arial"/>
          <w:kern w:val="1"/>
          <w:sz w:val="24"/>
          <w:szCs w:val="24"/>
          <w:lang w:val="es-ES_tradnl"/>
        </w:rPr>
        <w:t>A que te refieres con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 no?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DE79C5" w:rsidRPr="001763CC">
        <w:rPr>
          <w:rFonts w:ascii="Arial" w:hAnsi="Arial" w:cs="Arial"/>
          <w:bCs/>
          <w:sz w:val="24"/>
          <w:lang w:val="es-ES_tradnl"/>
        </w:rPr>
        <w:t>Dios no nos da las cosas que queremos, el nos da las cosas que necesitamos. En nuestro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</w:t>
      </w:r>
      <w:r w:rsidR="00842F2F" w:rsidRPr="001763CC">
        <w:rPr>
          <w:rFonts w:ascii="Arial" w:hAnsi="Arial" w:cs="Arial"/>
          <w:bCs/>
          <w:sz w:val="24"/>
          <w:lang w:val="es-ES_tradnl"/>
        </w:rPr>
        <w:t xml:space="preserve">Evento de la </w:t>
      </w:r>
      <w:r w:rsidR="00B92543">
        <w:rPr>
          <w:rFonts w:ascii="Arial" w:hAnsi="Arial" w:cs="Arial"/>
          <w:bCs/>
          <w:sz w:val="24"/>
          <w:lang w:val="es-ES_tradnl"/>
        </w:rPr>
        <w:t>Biblia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 </w:t>
      </w:r>
      <w:r w:rsidR="000D107E" w:rsidRPr="001763CC">
        <w:rPr>
          <w:rFonts w:ascii="Arial" w:hAnsi="Arial" w:cs="Arial"/>
          <w:bCs/>
          <w:sz w:val="24"/>
          <w:lang w:val="es-ES_tradnl"/>
        </w:rPr>
        <w:t>de hoy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, </w:t>
      </w:r>
      <w:r w:rsidR="000D107E" w:rsidRPr="001763CC">
        <w:rPr>
          <w:rFonts w:ascii="Arial" w:hAnsi="Arial" w:cs="Arial"/>
          <w:bCs/>
          <w:sz w:val="24"/>
          <w:lang w:val="es-ES_tradnl"/>
        </w:rPr>
        <w:t>Dios cuida de Elías cuando llego la hambruna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. </w:t>
      </w:r>
      <w:r w:rsidR="000D107E" w:rsidRPr="001763CC">
        <w:rPr>
          <w:rFonts w:ascii="Arial" w:hAnsi="Arial" w:cs="Arial"/>
          <w:bCs/>
          <w:sz w:val="24"/>
          <w:lang w:val="es-ES_tradnl"/>
        </w:rPr>
        <w:t xml:space="preserve">Una hambruna es cuando no hay suficiente lluvia entonces la comida no puede crecer. </w:t>
      </w:r>
    </w:p>
    <w:p w:rsidR="003D0048" w:rsidRPr="001763CC" w:rsidRDefault="003D0048" w:rsidP="00C67F36">
      <w:pPr>
        <w:ind w:left="1800" w:hanging="1800"/>
        <w:rPr>
          <w:lang w:val="es-ES_tradnl"/>
        </w:rPr>
      </w:pP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sz w:val="24"/>
          <w:lang w:val="es-ES_tradnl"/>
        </w:rPr>
        <w:tab/>
      </w:r>
      <w:r w:rsidR="000D107E" w:rsidRPr="001763CC">
        <w:rPr>
          <w:rFonts w:ascii="Arial" w:hAnsi="Arial" w:cs="Arial"/>
          <w:sz w:val="24"/>
          <w:lang w:val="es-ES_tradnl"/>
        </w:rPr>
        <w:t>Yo recuerdo eso, José salvo a mucha gente de Egipto.</w:t>
      </w:r>
      <w:r w:rsidR="000D107E" w:rsidRPr="001763CC">
        <w:rPr>
          <w:rFonts w:ascii="Arial" w:hAnsi="Arial" w:cs="Arial"/>
          <w:sz w:val="24"/>
          <w:lang w:val="es-ES_tradnl"/>
        </w:rPr>
        <w:br/>
        <w:t xml:space="preserve"> </w:t>
      </w:r>
      <w:r w:rsidRPr="001763CC">
        <w:rPr>
          <w:rFonts w:ascii="Arial" w:hAnsi="Arial" w:cs="Arial"/>
          <w:bCs/>
          <w:sz w:val="24"/>
          <w:lang w:val="es-ES_tradnl"/>
        </w:rPr>
        <w:tab/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</w:p>
    <w:p w:rsidR="003D0048" w:rsidRPr="001763CC" w:rsidRDefault="006E1963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0D107E" w:rsidRPr="001763CC">
        <w:rPr>
          <w:rFonts w:ascii="Arial" w:hAnsi="Arial" w:cs="Arial"/>
          <w:bCs/>
          <w:sz w:val="24"/>
          <w:lang w:val="es-ES_tradnl"/>
        </w:rPr>
        <w:t>Eso es correcto, pero esta hambruna fue mucho mucho tiempo antes de que José viviera. Dios ayudo a Elías enseñándolo en donde el rio estaba para el agua. Dios uso a pájaros para ayudarlo a alimentarlo. Dios cuido de las necesidades de Elías.</w:t>
      </w:r>
    </w:p>
    <w:p w:rsidR="003D0048" w:rsidRPr="001763CC" w:rsidRDefault="003D0048" w:rsidP="00C67F36">
      <w:pPr>
        <w:widowControl w:val="0"/>
        <w:overflowPunct w:val="0"/>
        <w:autoSpaceDE w:val="0"/>
        <w:ind w:left="1800" w:hanging="1800"/>
        <w:rPr>
          <w:rFonts w:ascii="Arial" w:hAnsi="Arial" w:cs="Arial"/>
          <w:bCs/>
          <w:sz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lastRenderedPageBreak/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0D107E" w:rsidRPr="001763CC">
        <w:rPr>
          <w:rFonts w:ascii="Arial" w:hAnsi="Arial" w:cs="Arial"/>
          <w:kern w:val="1"/>
          <w:sz w:val="24"/>
          <w:szCs w:val="24"/>
          <w:lang w:val="es-ES_tradnl"/>
        </w:rPr>
        <w:t>Eso seria grandioso, tener a un pájaro para que me alimentara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0D107E" w:rsidRPr="001763CC">
        <w:rPr>
          <w:rFonts w:ascii="Arial" w:hAnsi="Arial" w:cs="Arial"/>
          <w:bCs/>
          <w:sz w:val="24"/>
          <w:lang w:val="es-ES_tradnl"/>
        </w:rPr>
        <w:t>El día de acción de gracias ya viene. Y un pájaro te alimentara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. </w:t>
      </w:r>
    </w:p>
    <w:p w:rsidR="003D0048" w:rsidRPr="001763CC" w:rsidRDefault="003D0048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Bubba:</w:t>
      </w:r>
      <w:r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¡</w:t>
      </w:r>
      <w:r w:rsidR="000D107E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Eso es verdad</w:t>
      </w:r>
      <w:r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!</w:t>
      </w:r>
    </w:p>
    <w:p w:rsidR="003D0048" w:rsidRPr="001763CC" w:rsidRDefault="003D0048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</w:p>
    <w:p w:rsidR="003D0048" w:rsidRPr="001763CC" w:rsidRDefault="006E1963" w:rsidP="005E646C">
      <w:pPr>
        <w:pStyle w:val="Heading6"/>
        <w:ind w:left="1800" w:hanging="1800"/>
        <w:jc w:val="both"/>
        <w:rPr>
          <w:rFonts w:ascii="Arial" w:hAnsi="Arial" w:cs="Arial"/>
          <w:bCs/>
          <w:sz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0D107E" w:rsidRPr="001763CC">
        <w:rPr>
          <w:rFonts w:ascii="Arial" w:hAnsi="Arial" w:cs="Arial"/>
          <w:bCs/>
          <w:sz w:val="24"/>
          <w:lang w:val="es-ES_tradnl"/>
        </w:rPr>
        <w:t xml:space="preserve">El día de acción de gracias también nos recuerda para darle gracias a Dios por todas las cosas que nos da. </w:t>
      </w:r>
    </w:p>
    <w:p w:rsidR="003D0048" w:rsidRPr="001763CC" w:rsidRDefault="003D0048" w:rsidP="005E646C">
      <w:pPr>
        <w:ind w:left="1800" w:hanging="1800"/>
        <w:jc w:val="both"/>
        <w:rPr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sz w:val="24"/>
          <w:lang w:val="es-ES_tradnl"/>
        </w:rPr>
        <w:t>Bubba: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0D107E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Me asegurare de darle las gracias a mis papas por el pavo, visitándome, y por el pai de calabaza.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 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pStyle w:val="Heading6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Cs/>
          <w:sz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sz w:val="24"/>
          <w:lang w:val="es-ES_tradnl"/>
        </w:rPr>
        <w:t>:</w:t>
      </w:r>
      <w:r w:rsidR="003D0048" w:rsidRPr="001763CC">
        <w:rPr>
          <w:rFonts w:ascii="Arial" w:hAnsi="Arial" w:cs="Arial"/>
          <w:bCs/>
          <w:sz w:val="24"/>
          <w:lang w:val="es-ES_tradnl"/>
        </w:rPr>
        <w:tab/>
      </w:r>
      <w:r w:rsidR="0031660F" w:rsidRPr="001763CC">
        <w:rPr>
          <w:rFonts w:ascii="Arial" w:hAnsi="Arial" w:cs="Arial"/>
          <w:bCs/>
          <w:sz w:val="24"/>
          <w:lang w:val="es-ES_tradnl"/>
        </w:rPr>
        <w:t>Recuerda de decirle a Dios por todas las cosas que Dios te da</w:t>
      </w:r>
      <w:r w:rsidR="003D0048" w:rsidRPr="001763CC">
        <w:rPr>
          <w:rFonts w:ascii="Arial" w:hAnsi="Arial" w:cs="Arial"/>
          <w:bCs/>
          <w:sz w:val="24"/>
          <w:lang w:val="es-ES_tradnl"/>
        </w:rPr>
        <w:t xml:space="preserve">. Bubba, </w:t>
      </w:r>
      <w:r w:rsidR="0031660F" w:rsidRPr="001763CC">
        <w:rPr>
          <w:rFonts w:ascii="Arial" w:hAnsi="Arial" w:cs="Arial"/>
          <w:bCs/>
          <w:sz w:val="24"/>
          <w:lang w:val="es-ES_tradnl"/>
        </w:rPr>
        <w:t>te gustaría saber mas sobre este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 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Evento de la </w:t>
      </w:r>
      <w:r w:rsidR="00B92543">
        <w:rPr>
          <w:rFonts w:ascii="Arial" w:hAnsi="Arial" w:cs="Arial"/>
          <w:kern w:val="1"/>
          <w:sz w:val="24"/>
          <w:szCs w:val="24"/>
          <w:lang w:val="es-ES_tradnl"/>
        </w:rPr>
        <w:t>Biblia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?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Bubba: 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Si me gustaría.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  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 </w:t>
      </w:r>
      <w:r w:rsidR="006E1963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Presentador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: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Primero, practiquemos nuestro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 </w:t>
      </w:r>
      <w:r w:rsidR="00842F2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Punto para llevar a casa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.  </w:t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Yo diré la primera parte, y tu dirás la segunda. 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C67F36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>
        <w:rPr>
          <w:rFonts w:ascii="Arial" w:hAnsi="Arial" w:cs="Arial"/>
          <w:kern w:val="1"/>
          <w:sz w:val="24"/>
          <w:szCs w:val="24"/>
          <w:lang w:val="es-ES_tradnl"/>
        </w:rPr>
        <w:t xml:space="preserve">Bubba: </w:t>
      </w:r>
      <w:r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916D15" w:rsidRPr="001763CC">
        <w:rPr>
          <w:rFonts w:ascii="Arial" w:hAnsi="Arial" w:cs="Arial"/>
          <w:kern w:val="1"/>
          <w:sz w:val="24"/>
          <w:szCs w:val="24"/>
          <w:lang w:val="es-ES_tradnl"/>
        </w:rPr>
        <w:t>OK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Presentador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: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  <w:t>*</w:t>
      </w:r>
      <w:r w:rsidR="00842F2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...</w:t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ahora tu dices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, “</w:t>
      </w:r>
      <w:r w:rsidR="00842F2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.”   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Bubba: 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</w:p>
    <w:p w:rsidR="003D0048" w:rsidRPr="001763CC" w:rsidRDefault="006E1963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Presentador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: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</w:r>
      <w:r w:rsidR="00DE7261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¿</w:t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Crees que le puedas enseñar a los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 </w:t>
      </w: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Niños y niñas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?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C67F36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>
        <w:rPr>
          <w:rFonts w:ascii="Arial" w:hAnsi="Arial" w:cs="Arial"/>
          <w:kern w:val="1"/>
          <w:sz w:val="24"/>
          <w:szCs w:val="24"/>
          <w:lang w:val="es-ES_tradnl"/>
        </w:rPr>
        <w:t xml:space="preserve">Bubba: </w:t>
      </w:r>
      <w:r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kern w:val="1"/>
          <w:sz w:val="24"/>
          <w:szCs w:val="24"/>
          <w:lang w:val="es-ES_tradnl"/>
        </w:rPr>
        <w:t>Claro.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Presentador</w:t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:</w:t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  <w:t>OK todos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, *</w:t>
      </w:r>
      <w:r w:rsidR="00842F2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...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Bubba: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  <w:t>(</w:t>
      </w:r>
      <w:r w:rsidR="0031660F" w:rsidRPr="001763CC">
        <w:rPr>
          <w:rFonts w:ascii="Arial" w:hAnsi="Arial" w:cs="Arial"/>
          <w:kern w:val="1"/>
          <w:sz w:val="24"/>
          <w:szCs w:val="24"/>
          <w:lang w:val="es-ES_tradnl"/>
        </w:rPr>
        <w:t>y todos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):   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pStyle w:val="Heading6"/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Presentador</w:t>
      </w:r>
      <w:r w:rsidR="003D0048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:</w:t>
      </w:r>
      <w:r w:rsidR="003D0048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Una vez mas</w:t>
      </w:r>
      <w:r w:rsidR="003D0048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. *</w:t>
      </w:r>
      <w:r w:rsidR="00842F2F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Bubba: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  <w:t>(</w:t>
      </w:r>
      <w:r w:rsidR="0031660F" w:rsidRPr="001763CC">
        <w:rPr>
          <w:rFonts w:ascii="Arial" w:hAnsi="Arial" w:cs="Arial"/>
          <w:kern w:val="1"/>
          <w:sz w:val="24"/>
          <w:szCs w:val="24"/>
          <w:lang w:val="es-ES_tradnl"/>
        </w:rPr>
        <w:t>y todos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):   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6E1963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b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Presentador</w:t>
      </w:r>
      <w:r w:rsidR="00C67F36">
        <w:rPr>
          <w:rFonts w:ascii="Arial" w:hAnsi="Arial" w:cs="Arial"/>
          <w:b/>
          <w:kern w:val="1"/>
          <w:sz w:val="24"/>
          <w:szCs w:val="24"/>
          <w:lang w:val="es-ES_tradnl"/>
        </w:rPr>
        <w:t xml:space="preserve">: </w:t>
      </w:r>
      <w:r w:rsidR="00C67F36">
        <w:rPr>
          <w:rFonts w:ascii="Arial" w:hAnsi="Arial" w:cs="Arial"/>
          <w:b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Grandioso. Di adiós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>” Bubba.</w:t>
      </w:r>
      <w:r w:rsidR="003D0048" w:rsidRPr="001763CC">
        <w:rPr>
          <w:rFonts w:ascii="Arial" w:hAnsi="Arial" w:cs="Arial"/>
          <w:b/>
          <w:kern w:val="1"/>
          <w:sz w:val="24"/>
          <w:szCs w:val="24"/>
          <w:lang w:val="es-ES_tradnl"/>
        </w:rPr>
        <w:tab/>
      </w: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</w:p>
    <w:p w:rsidR="003D0048" w:rsidRPr="001763CC" w:rsidRDefault="003D0048" w:rsidP="005E646C">
      <w:pPr>
        <w:widowControl w:val="0"/>
        <w:overflowPunct w:val="0"/>
        <w:autoSpaceDE w:val="0"/>
        <w:ind w:left="1800" w:hanging="180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 w:cs="Arial"/>
          <w:kern w:val="1"/>
          <w:sz w:val="24"/>
          <w:szCs w:val="24"/>
          <w:lang w:val="es-ES_tradnl"/>
        </w:rPr>
        <w:t xml:space="preserve">Bubba: </w:t>
      </w:r>
      <w:r w:rsidRPr="001763CC">
        <w:rPr>
          <w:rFonts w:ascii="Arial" w:hAnsi="Arial" w:cs="Arial"/>
          <w:kern w:val="1"/>
          <w:sz w:val="24"/>
          <w:szCs w:val="24"/>
          <w:lang w:val="es-ES_tradnl"/>
        </w:rPr>
        <w:tab/>
      </w:r>
      <w:r w:rsidR="0031660F" w:rsidRPr="001763CC">
        <w:rPr>
          <w:rFonts w:ascii="Arial" w:hAnsi="Arial" w:cs="Arial"/>
          <w:kern w:val="1"/>
          <w:sz w:val="24"/>
          <w:szCs w:val="24"/>
          <w:lang w:val="es-ES_tradnl"/>
        </w:rPr>
        <w:t>Adiós a todos!</w:t>
      </w:r>
    </w:p>
    <w:p w:rsidR="003D0048" w:rsidRPr="001763CC" w:rsidRDefault="003D0048" w:rsidP="00C67F36">
      <w:pPr>
        <w:pStyle w:val="Header"/>
        <w:tabs>
          <w:tab w:val="clear" w:pos="4320"/>
          <w:tab w:val="clear" w:pos="8640"/>
        </w:tabs>
        <w:ind w:left="1800" w:hanging="1800"/>
        <w:rPr>
          <w:lang w:val="es-ES_tradnl"/>
        </w:rPr>
      </w:pPr>
    </w:p>
    <w:p w:rsidR="00916D15" w:rsidRPr="001763CC" w:rsidRDefault="00916D15" w:rsidP="00C67F36">
      <w:pPr>
        <w:pStyle w:val="Heading4"/>
        <w:numPr>
          <w:ilvl w:val="0"/>
          <w:numId w:val="0"/>
        </w:numPr>
        <w:ind w:left="1800" w:hanging="1800"/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sectPr w:rsidR="00916D15" w:rsidRPr="001763CC">
          <w:type w:val="continuous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3D0048" w:rsidRPr="00C67F36" w:rsidRDefault="00C67F36" w:rsidP="0031660F">
      <w:pPr>
        <w:pStyle w:val="Heading4"/>
        <w:numPr>
          <w:ilvl w:val="0"/>
          <w:numId w:val="0"/>
        </w:numPr>
        <w:rPr>
          <w:rFonts w:ascii="Arial" w:hAnsi="Arial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C67F36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lastRenderedPageBreak/>
        <w:t xml:space="preserve">Suceso </w:t>
      </w:r>
      <w:r w:rsidR="00A75035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de la </w:t>
      </w:r>
      <w:r w:rsidR="00B92543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>Biblia</w:t>
      </w:r>
      <w:r w:rsidR="003D0048" w:rsidRPr="00C67F36">
        <w:rPr>
          <w:rFonts w:ascii="Georgia" w:hAnsi="Georgia"/>
          <w:b/>
          <w:sz w:val="36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: </w:t>
      </w:r>
      <w:r w:rsidR="0031660F" w:rsidRPr="00C67F36">
        <w:rPr>
          <w:rFonts w:ascii="Arial" w:hAnsi="Arial"/>
          <w:sz w:val="28"/>
          <w:szCs w:val="28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Visita de un personaje. </w:t>
      </w:r>
    </w:p>
    <w:p w:rsidR="003D0048" w:rsidRPr="001763CC" w:rsidRDefault="006E1963">
      <w:pPr>
        <w:pStyle w:val="Heading4"/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</w:pPr>
      <w:r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>Materiales</w:t>
      </w:r>
      <w:r w:rsidR="0031660F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: </w:t>
      </w:r>
      <w:r w:rsidR="00B92543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>Biblia</w:t>
      </w:r>
      <w:r w:rsidR="003D0048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; </w:t>
      </w:r>
      <w:r w:rsidR="0031660F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>disfraz de Elías</w:t>
      </w:r>
      <w:r w:rsidR="003D0048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; </w:t>
      </w:r>
      <w:r w:rsidR="0031660F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>carpa azul</w:t>
      </w:r>
      <w:r w:rsidR="003D0048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; </w:t>
      </w:r>
      <w:r w:rsidR="0031660F" w:rsidRPr="001763CC">
        <w:rPr>
          <w:rFonts w:ascii="Arial" w:hAnsi="Arial"/>
          <w:i/>
          <w:sz w:val="24"/>
          <w:szCs w:val="24"/>
          <w:lang w:val="es-ES_tradnl"/>
          <w14:shadow w14:blurRad="0" w14:dist="0" w14:dir="0" w14:sx="0" w14:sy="0" w14:kx="0" w14:ky="0" w14:algn="none">
            <w14:srgbClr w14:val="000000"/>
          </w14:shadow>
        </w:rPr>
        <w:t xml:space="preserve">banco para sentarse, Opción de maceta con un árbol. </w:t>
      </w:r>
    </w:p>
    <w:p w:rsidR="003D0048" w:rsidRPr="001763CC" w:rsidRDefault="003D0048">
      <w:pPr>
        <w:pStyle w:val="BodyText"/>
        <w:jc w:val="both"/>
        <w:rPr>
          <w:rFonts w:ascii="Arial" w:hAnsi="Arial"/>
          <w:i/>
          <w:sz w:val="16"/>
          <w:szCs w:val="16"/>
          <w:lang w:val="es-ES_tradnl"/>
        </w:rPr>
      </w:pPr>
      <w:r w:rsidRPr="001763CC">
        <w:rPr>
          <w:rFonts w:ascii="Arial" w:hAnsi="Arial"/>
          <w:i/>
          <w:sz w:val="16"/>
          <w:szCs w:val="16"/>
          <w:lang w:val="es-ES_tradnl"/>
        </w:rPr>
        <w:t xml:space="preserve"> </w:t>
      </w:r>
    </w:p>
    <w:p w:rsidR="003D0048" w:rsidRPr="001763CC" w:rsidRDefault="003D0048">
      <w:pPr>
        <w:pStyle w:val="BodyText"/>
        <w:jc w:val="both"/>
        <w:rPr>
          <w:rFonts w:ascii="Arial" w:hAnsi="Arial"/>
          <w:i/>
          <w:sz w:val="16"/>
          <w:szCs w:val="16"/>
          <w:lang w:val="es-ES_tradnl"/>
        </w:rPr>
      </w:pPr>
    </w:p>
    <w:p w:rsidR="003D0048" w:rsidRPr="001763CC" w:rsidRDefault="0031660F">
      <w:pPr>
        <w:pStyle w:val="BodyText"/>
        <w:jc w:val="both"/>
        <w:rPr>
          <w:rFonts w:ascii="Arial" w:hAnsi="Arial"/>
          <w:sz w:val="24"/>
          <w:szCs w:val="24"/>
          <w:lang w:val="es-ES_tradnl"/>
        </w:rPr>
      </w:pPr>
      <w:r w:rsidRPr="001763CC">
        <w:rPr>
          <w:rFonts w:ascii="Arial" w:hAnsi="Arial"/>
          <w:sz w:val="24"/>
          <w:szCs w:val="24"/>
          <w:lang w:val="es-ES_tradnl"/>
        </w:rPr>
        <w:t xml:space="preserve">Antes de clase, pon la carpa en el centro del escenario, pero a un lado del escenario, para representar un rio. </w:t>
      </w:r>
      <w:r w:rsidR="003D0048" w:rsidRPr="001763CC">
        <w:rPr>
          <w:rFonts w:ascii="Arial" w:hAnsi="Arial"/>
          <w:sz w:val="24"/>
          <w:szCs w:val="24"/>
          <w:lang w:val="es-ES_tradnl"/>
        </w:rPr>
        <w:t xml:space="preserve"> </w:t>
      </w:r>
    </w:p>
    <w:p w:rsidR="003D0048" w:rsidRPr="001763CC" w:rsidRDefault="003D0048">
      <w:pPr>
        <w:pStyle w:val="BodyText"/>
        <w:jc w:val="both"/>
        <w:rPr>
          <w:rFonts w:ascii="Arial" w:hAnsi="Arial"/>
          <w:sz w:val="16"/>
          <w:szCs w:val="16"/>
          <w:lang w:val="es-ES_tradnl"/>
        </w:rPr>
      </w:pPr>
    </w:p>
    <w:p w:rsidR="003D0048" w:rsidRPr="001763CC" w:rsidRDefault="006E1963">
      <w:pPr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Presentador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31660F" w:rsidRPr="001763CC">
        <w:rPr>
          <w:rFonts w:ascii="Arial" w:hAnsi="Arial"/>
          <w:sz w:val="24"/>
          <w:lang w:val="es-ES_tradnl"/>
        </w:rPr>
        <w:t xml:space="preserve">sostiene la </w:t>
      </w:r>
      <w:r w:rsidR="00B92543">
        <w:rPr>
          <w:rFonts w:ascii="Arial" w:hAnsi="Arial"/>
          <w:sz w:val="24"/>
          <w:lang w:val="es-ES_tradnl"/>
        </w:rPr>
        <w:t>Biblia</w:t>
      </w:r>
      <w:r w:rsidR="0031660F" w:rsidRPr="001763CC">
        <w:rPr>
          <w:rFonts w:ascii="Arial" w:hAnsi="Arial"/>
          <w:sz w:val="24"/>
          <w:lang w:val="es-ES_tradnl"/>
        </w:rPr>
        <w:t xml:space="preserve">. 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</w:p>
    <w:p w:rsidR="003D0048" w:rsidRPr="001763CC" w:rsidRDefault="003D0048">
      <w:pPr>
        <w:rPr>
          <w:sz w:val="16"/>
          <w:szCs w:val="16"/>
          <w:lang w:val="es-ES_tradnl"/>
        </w:rPr>
      </w:pPr>
    </w:p>
    <w:p w:rsidR="0031660F" w:rsidRPr="001763CC" w:rsidRDefault="006E1963" w:rsidP="0031660F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>Niños y niñas</w:t>
      </w:r>
      <w:r w:rsidR="003D0048" w:rsidRPr="001763CC">
        <w:rPr>
          <w:lang w:val="es-ES_tradnl"/>
        </w:rPr>
        <w:t xml:space="preserve">, </w:t>
      </w:r>
      <w:r w:rsidR="0031660F" w:rsidRPr="001763CC">
        <w:rPr>
          <w:lang w:val="es-ES_tradnl"/>
        </w:rPr>
        <w:t xml:space="preserve">hoy vamos a tener una visita especial. Su nombre es Elías. </w:t>
      </w:r>
      <w:r w:rsidR="0031660F" w:rsidRPr="001763CC">
        <w:rPr>
          <w:b w:val="0"/>
          <w:lang w:val="es-ES_tradnl"/>
        </w:rPr>
        <w:t xml:space="preserve">(Abre la </w:t>
      </w:r>
      <w:r w:rsidR="00B92543">
        <w:rPr>
          <w:b w:val="0"/>
          <w:lang w:val="es-ES_tradnl"/>
        </w:rPr>
        <w:t>Biblia</w:t>
      </w:r>
      <w:r w:rsidR="0031660F" w:rsidRPr="001763CC">
        <w:rPr>
          <w:b w:val="0"/>
          <w:lang w:val="es-ES_tradnl"/>
        </w:rPr>
        <w:t>)</w:t>
      </w:r>
      <w:r w:rsidR="0031660F" w:rsidRPr="001763CC">
        <w:rPr>
          <w:lang w:val="es-ES_tradnl"/>
        </w:rPr>
        <w:t xml:space="preserve"> Elías era un profeta. Eso significa que él le decía a la gente acerca de Dios y les decía cómo seguir los caminos de Dios.</w:t>
      </w:r>
    </w:p>
    <w:p w:rsidR="0031660F" w:rsidRPr="001763CC" w:rsidRDefault="0031660F" w:rsidP="0031660F">
      <w:pPr>
        <w:pStyle w:val="BodyTextIndent3"/>
        <w:ind w:right="720"/>
        <w:jc w:val="both"/>
        <w:rPr>
          <w:lang w:val="es-ES_tradnl"/>
        </w:rPr>
      </w:pPr>
    </w:p>
    <w:p w:rsidR="0031660F" w:rsidRPr="001763CC" w:rsidRDefault="0031660F" w:rsidP="0031660F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 xml:space="preserve">En el actual Evento de la </w:t>
      </w:r>
      <w:r w:rsidR="00B92543">
        <w:rPr>
          <w:lang w:val="es-ES_tradnl"/>
        </w:rPr>
        <w:t>Biblia</w:t>
      </w:r>
      <w:r w:rsidRPr="001763CC">
        <w:rPr>
          <w:lang w:val="es-ES_tradnl"/>
        </w:rPr>
        <w:t xml:space="preserve">, las personas no siguen a Dios. En lugar oraban a los dioses de piedra. ¿Puede una piedra ayudarte cuando estas herido? ¡No! ¿Puede una piedra darles comida que necesitan? ¡No! ¿Puede una piedra darte una familia? ¡No! </w:t>
      </w:r>
      <w:r w:rsidR="00DE7261" w:rsidRPr="001763CC">
        <w:rPr>
          <w:lang w:val="es-ES_tradnl"/>
        </w:rPr>
        <w:t>¡</w:t>
      </w:r>
      <w:r w:rsidRPr="001763CC">
        <w:rPr>
          <w:lang w:val="es-ES_tradnl"/>
        </w:rPr>
        <w:t>Esos dioses de piedra realmente no tenían ningún valor!</w:t>
      </w:r>
    </w:p>
    <w:p w:rsidR="0031660F" w:rsidRPr="001763CC" w:rsidRDefault="0031660F" w:rsidP="0031660F">
      <w:pPr>
        <w:pStyle w:val="BodyTextIndent3"/>
        <w:ind w:right="720"/>
        <w:jc w:val="both"/>
        <w:rPr>
          <w:lang w:val="es-ES_tradnl"/>
        </w:rPr>
      </w:pPr>
    </w:p>
    <w:p w:rsidR="0031660F" w:rsidRPr="001763CC" w:rsidRDefault="0031660F" w:rsidP="0031660F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>Dios quería que la gente supiera que él era el que les dio todo lo que necesitaban. Debido a que la gente ya no lo querían y le preguntaban por todo lo bueno, Dios envió una sequía a la tierra. No hubo lluvia durante mucho tiempo. La comida no creció y no había agua para beber. Dios quería que la gente lo empezara a seguir de nuevo, amarlo y darle las gracias por todo lo bueno.</w:t>
      </w:r>
    </w:p>
    <w:p w:rsidR="0031660F" w:rsidRPr="001763CC" w:rsidRDefault="0031660F" w:rsidP="0031660F">
      <w:pPr>
        <w:pStyle w:val="BodyTextIndent3"/>
        <w:ind w:right="720"/>
        <w:jc w:val="both"/>
        <w:rPr>
          <w:lang w:val="es-ES_tradnl"/>
        </w:rPr>
      </w:pPr>
    </w:p>
    <w:p w:rsidR="003D0048" w:rsidRPr="001763CC" w:rsidRDefault="0031660F" w:rsidP="005E646C">
      <w:pPr>
        <w:pStyle w:val="BodyTextIndent3"/>
        <w:ind w:right="720"/>
        <w:jc w:val="both"/>
        <w:rPr>
          <w:b w:val="0"/>
          <w:sz w:val="16"/>
          <w:szCs w:val="16"/>
          <w:lang w:val="es-ES_tradnl"/>
        </w:rPr>
      </w:pPr>
      <w:r w:rsidRPr="001763CC">
        <w:rPr>
          <w:lang w:val="es-ES_tradnl"/>
        </w:rPr>
        <w:t>Elías nunca dejó de amar y servir a Dios. Para recompensar</w:t>
      </w:r>
      <w:r w:rsidR="009D1372" w:rsidRPr="001763CC">
        <w:rPr>
          <w:lang w:val="es-ES_tradnl"/>
        </w:rPr>
        <w:t>lo</w:t>
      </w:r>
      <w:r w:rsidRPr="001763CC">
        <w:rPr>
          <w:lang w:val="es-ES_tradnl"/>
        </w:rPr>
        <w:t xml:space="preserve"> a él, Dios encontró una man</w:t>
      </w:r>
      <w:r w:rsidR="009D1372" w:rsidRPr="001763CC">
        <w:rPr>
          <w:lang w:val="es-ES_tradnl"/>
        </w:rPr>
        <w:t>era especial para dar de comer y tomar a</w:t>
      </w:r>
      <w:r w:rsidRPr="001763CC">
        <w:rPr>
          <w:lang w:val="es-ES_tradnl"/>
        </w:rPr>
        <w:t xml:space="preserve"> Elías. Alguie</w:t>
      </w:r>
      <w:r w:rsidR="009D1372" w:rsidRPr="001763CC">
        <w:rPr>
          <w:lang w:val="es-ES_tradnl"/>
        </w:rPr>
        <w:t>n que se hace pasar por Elías te va a decir que</w:t>
      </w:r>
      <w:r w:rsidRPr="001763CC">
        <w:rPr>
          <w:lang w:val="es-ES_tradnl"/>
        </w:rPr>
        <w:t xml:space="preserve"> </w:t>
      </w:r>
      <w:r w:rsidR="009D1372" w:rsidRPr="001763CC">
        <w:rPr>
          <w:lang w:val="es-ES_tradnl"/>
        </w:rPr>
        <w:t>tan</w:t>
      </w:r>
      <w:r w:rsidRPr="001763CC">
        <w:rPr>
          <w:lang w:val="es-ES_tradnl"/>
        </w:rPr>
        <w:t xml:space="preserve"> especial era. </w:t>
      </w:r>
      <w:r w:rsidRPr="001763CC">
        <w:rPr>
          <w:b w:val="0"/>
          <w:lang w:val="es-ES_tradnl"/>
        </w:rPr>
        <w:t>Elías</w:t>
      </w:r>
      <w:r w:rsidR="009D1372" w:rsidRPr="001763CC">
        <w:rPr>
          <w:b w:val="0"/>
          <w:lang w:val="es-ES_tradnl"/>
        </w:rPr>
        <w:t xml:space="preserve"> sale al escenario</w:t>
      </w:r>
      <w:r w:rsidRPr="001763CC">
        <w:rPr>
          <w:b w:val="0"/>
          <w:lang w:val="es-ES_tradnl"/>
        </w:rPr>
        <w:t>.</w:t>
      </w:r>
    </w:p>
    <w:p w:rsidR="003D0048" w:rsidRPr="001763CC" w:rsidRDefault="009D1372">
      <w:pPr>
        <w:ind w:right="72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br/>
        <w:t xml:space="preserve">Elías sale al escenario, se sienta y empieza a decirle la historia a los niños: 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</w:p>
    <w:p w:rsidR="003D0048" w:rsidRPr="001763CC" w:rsidRDefault="003D0048">
      <w:pPr>
        <w:ind w:right="720"/>
        <w:jc w:val="both"/>
        <w:rPr>
          <w:rFonts w:ascii="Arial" w:hAnsi="Arial"/>
          <w:sz w:val="16"/>
          <w:szCs w:val="16"/>
          <w:lang w:val="es-ES_tradnl"/>
        </w:rPr>
      </w:pP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 xml:space="preserve">En mi país vivía un malvado rey. Su nombre era el rey Acab. Él fue malo porque no amaba a Dios. En su lugar, oraba a un dios de piedra llamado Baal. Hizo que la gente de mi país lo adorara a Baal. </w:t>
      </w: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>Dios decidió dejar de enviar la lluvia. Sin más lluvia, no hay comida para crecer y los ríos se secarían. Le dije al rey Acab que esto sucedería.</w:t>
      </w: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 xml:space="preserve">Nunca le recé al dios Baal </w:t>
      </w:r>
      <w:r w:rsidR="00A82264" w:rsidRPr="001763CC">
        <w:rPr>
          <w:lang w:val="es-ES_tradnl"/>
        </w:rPr>
        <w:t xml:space="preserve">de </w:t>
      </w:r>
      <w:r w:rsidRPr="001763CC">
        <w:rPr>
          <w:lang w:val="es-ES_tradnl"/>
        </w:rPr>
        <w:t>piedra.</w:t>
      </w:r>
      <w:r w:rsidR="00A82264" w:rsidRPr="001763CC">
        <w:rPr>
          <w:lang w:val="es-ES_tradnl"/>
        </w:rPr>
        <w:t xml:space="preserve"> Siempre me ha gustado y servir</w:t>
      </w:r>
      <w:r w:rsidRPr="001763CC">
        <w:rPr>
          <w:lang w:val="es-ES_tradnl"/>
        </w:rPr>
        <w:t xml:space="preserve"> al Dios verdadero. Porque le he servido, Dios se encargó de mí. Él me dijo que fuera al río Querit, y yo obedecía a las p</w:t>
      </w:r>
      <w:r w:rsidR="00A82264" w:rsidRPr="001763CC">
        <w:rPr>
          <w:lang w:val="es-ES_tradnl"/>
        </w:rPr>
        <w:t xml:space="preserve">alabras de Dios. </w:t>
      </w:r>
      <w:r w:rsidR="00A82264" w:rsidRPr="001763CC">
        <w:rPr>
          <w:b w:val="0"/>
          <w:lang w:val="es-ES_tradnl"/>
        </w:rPr>
        <w:t xml:space="preserve">Elías se baja del banco y se acerca a la lona azul para hacer </w:t>
      </w:r>
      <w:r w:rsidRPr="001763CC">
        <w:rPr>
          <w:b w:val="0"/>
          <w:lang w:val="es-ES_tradnl"/>
        </w:rPr>
        <w:t xml:space="preserve">como </w:t>
      </w:r>
      <w:r w:rsidR="00A82264" w:rsidRPr="001763CC">
        <w:rPr>
          <w:b w:val="0"/>
          <w:lang w:val="es-ES_tradnl"/>
        </w:rPr>
        <w:t xml:space="preserve">si fuera </w:t>
      </w:r>
      <w:r w:rsidRPr="001763CC">
        <w:rPr>
          <w:b w:val="0"/>
          <w:lang w:val="es-ES_tradnl"/>
        </w:rPr>
        <w:t>un río.</w:t>
      </w:r>
      <w:r w:rsidRPr="001763CC">
        <w:rPr>
          <w:lang w:val="es-ES_tradnl"/>
        </w:rPr>
        <w:t xml:space="preserve"> Me fui a vivir por el río Querit.</w:t>
      </w:r>
    </w:p>
    <w:p w:rsidR="009D1372" w:rsidRPr="001763CC" w:rsidRDefault="009D1372" w:rsidP="009D1372">
      <w:pPr>
        <w:pStyle w:val="BodyTextIndent3"/>
        <w:ind w:right="720"/>
        <w:jc w:val="both"/>
        <w:rPr>
          <w:lang w:val="es-ES_tradnl"/>
        </w:rPr>
      </w:pPr>
    </w:p>
    <w:p w:rsidR="003D0048" w:rsidRPr="001763CC" w:rsidRDefault="009D1372" w:rsidP="009D1372">
      <w:pPr>
        <w:pStyle w:val="BodyTextIndent3"/>
        <w:ind w:right="720"/>
        <w:jc w:val="both"/>
        <w:rPr>
          <w:b w:val="0"/>
          <w:sz w:val="16"/>
          <w:szCs w:val="16"/>
          <w:lang w:val="es-ES_tradnl"/>
        </w:rPr>
      </w:pPr>
      <w:r w:rsidRPr="001763CC">
        <w:rPr>
          <w:lang w:val="es-ES_tradnl"/>
        </w:rPr>
        <w:lastRenderedPageBreak/>
        <w:t xml:space="preserve">Mientras que vivía al lado del río, Dios me dio todo lo que necesitaba. Podía beber agua del río. </w:t>
      </w:r>
      <w:r w:rsidRPr="001763CC">
        <w:rPr>
          <w:b w:val="0"/>
          <w:lang w:val="es-ES_tradnl"/>
        </w:rPr>
        <w:t xml:space="preserve">Elías se inclina y se hace pasar a beber el agua del río. </w:t>
      </w:r>
      <w:r w:rsidRPr="001763CC">
        <w:rPr>
          <w:lang w:val="es-ES_tradnl"/>
        </w:rPr>
        <w:t xml:space="preserve">Cada mañana, Dios envió a las aves para mí. Haga </w:t>
      </w:r>
      <w:r w:rsidR="00A82264" w:rsidRPr="001763CC">
        <w:rPr>
          <w:lang w:val="es-ES_tradnl"/>
        </w:rPr>
        <w:t>que los niños se unan a usted para</w:t>
      </w:r>
      <w:r w:rsidRPr="001763CC">
        <w:rPr>
          <w:lang w:val="es-ES_tradnl"/>
        </w:rPr>
        <w:t xml:space="preserve"> hacer ruidos </w:t>
      </w:r>
      <w:r w:rsidR="00A82264" w:rsidRPr="001763CC">
        <w:rPr>
          <w:lang w:val="es-ES_tradnl"/>
        </w:rPr>
        <w:t>de cuervo.</w:t>
      </w:r>
      <w:r w:rsidRPr="001763CC">
        <w:rPr>
          <w:lang w:val="es-ES_tradnl"/>
        </w:rPr>
        <w:t xml:space="preserve"> Ll</w:t>
      </w:r>
      <w:r w:rsidR="00A82264" w:rsidRPr="001763CC">
        <w:rPr>
          <w:lang w:val="es-ES_tradnl"/>
        </w:rPr>
        <w:t xml:space="preserve">egaron llevando en sus picos con </w:t>
      </w:r>
      <w:r w:rsidRPr="001763CC">
        <w:rPr>
          <w:lang w:val="es-ES_tradnl"/>
        </w:rPr>
        <w:t>pan y carne para mí para comer.</w:t>
      </w:r>
    </w:p>
    <w:p w:rsidR="003D0048" w:rsidRPr="001763CC" w:rsidRDefault="00A82264">
      <w:pPr>
        <w:pStyle w:val="BodyTextIndent3"/>
        <w:ind w:left="0"/>
        <w:jc w:val="both"/>
        <w:rPr>
          <w:b w:val="0"/>
          <w:lang w:val="es-ES_tradnl"/>
        </w:rPr>
      </w:pPr>
      <w:r w:rsidRPr="001763CC">
        <w:rPr>
          <w:b w:val="0"/>
          <w:lang w:val="es-ES_tradnl"/>
        </w:rPr>
        <w:br/>
        <w:t xml:space="preserve">Elías pretende agarrar pan y carne del pájaro imaginario y se lo come. Esto se puede hacer haciendo tu mano como si fuera el pájaro sosteniendo un pan. Vuélalo con tu otra mano. </w:t>
      </w:r>
    </w:p>
    <w:p w:rsidR="003D0048" w:rsidRPr="001763CC" w:rsidRDefault="003D0048">
      <w:pPr>
        <w:pStyle w:val="BodyTextIndent3"/>
        <w:ind w:left="0"/>
        <w:jc w:val="both"/>
        <w:rPr>
          <w:b w:val="0"/>
          <w:sz w:val="16"/>
          <w:szCs w:val="16"/>
          <w:lang w:val="es-ES_tradnl"/>
        </w:rPr>
      </w:pPr>
    </w:p>
    <w:p w:rsidR="003D0048" w:rsidRPr="001763CC" w:rsidRDefault="00A82264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>Cada noche antes de dormir</w:t>
      </w:r>
      <w:r w:rsidR="003D0048" w:rsidRPr="001763CC">
        <w:rPr>
          <w:lang w:val="es-ES_tradnl"/>
        </w:rPr>
        <w:t xml:space="preserve">, </w:t>
      </w:r>
      <w:r w:rsidRPr="001763CC">
        <w:rPr>
          <w:lang w:val="es-ES_tradnl"/>
        </w:rPr>
        <w:t>Dios mandaba a pájaros para mi</w:t>
      </w:r>
      <w:r w:rsidR="003D0048" w:rsidRPr="001763CC">
        <w:rPr>
          <w:lang w:val="es-ES_tradnl"/>
        </w:rPr>
        <w:t xml:space="preserve">. </w:t>
      </w:r>
      <w:r w:rsidR="003D0048" w:rsidRPr="001763CC">
        <w:rPr>
          <w:b w:val="0"/>
          <w:lang w:val="es-ES_tradnl"/>
        </w:rPr>
        <w:t xml:space="preserve"> </w:t>
      </w:r>
      <w:r w:rsidRPr="001763CC">
        <w:rPr>
          <w:lang w:val="es-ES_tradnl"/>
        </w:rPr>
        <w:t xml:space="preserve">Y de nuevo llegaban con pan y carne en sus picos para que yo comiera. </w:t>
      </w:r>
    </w:p>
    <w:p w:rsidR="003D0048" w:rsidRPr="001763CC" w:rsidRDefault="003D0048">
      <w:pPr>
        <w:pStyle w:val="BodyTextIndent3"/>
        <w:ind w:right="720"/>
        <w:jc w:val="both"/>
        <w:rPr>
          <w:b w:val="0"/>
          <w:sz w:val="16"/>
          <w:szCs w:val="16"/>
          <w:lang w:val="es-ES_tradnl"/>
        </w:rPr>
      </w:pPr>
    </w:p>
    <w:p w:rsidR="003D0048" w:rsidRPr="001763CC" w:rsidRDefault="00A82264">
      <w:pPr>
        <w:pStyle w:val="BodyTextIndent3"/>
        <w:ind w:left="0" w:right="720"/>
        <w:jc w:val="both"/>
        <w:rPr>
          <w:b w:val="0"/>
          <w:lang w:val="es-ES_tradnl"/>
        </w:rPr>
      </w:pPr>
      <w:r w:rsidRPr="001763CC">
        <w:rPr>
          <w:b w:val="0"/>
          <w:lang w:val="es-ES_tradnl"/>
        </w:rPr>
        <w:t xml:space="preserve">Elías pretende tomar pan y carne de los pájaros imaginarios y se los come. </w:t>
      </w:r>
      <w:r w:rsidR="003D0048" w:rsidRPr="001763CC">
        <w:rPr>
          <w:b w:val="0"/>
          <w:lang w:val="es-ES_tradnl"/>
        </w:rPr>
        <w:t xml:space="preserve"> </w:t>
      </w:r>
    </w:p>
    <w:p w:rsidR="003D0048" w:rsidRPr="001763CC" w:rsidRDefault="003D0048">
      <w:pPr>
        <w:pStyle w:val="BodyTextIndent3"/>
        <w:ind w:right="720"/>
        <w:jc w:val="both"/>
        <w:rPr>
          <w:sz w:val="16"/>
          <w:szCs w:val="16"/>
          <w:lang w:val="es-ES_tradnl"/>
        </w:rPr>
      </w:pPr>
    </w:p>
    <w:p w:rsidR="00A82264" w:rsidRPr="001763CC" w:rsidRDefault="00A82264" w:rsidP="00A82264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>La mayor parte de los ríos se habían secado y la gente no tenía comida. Dios se encargó de mis necesidades y me dio pan, carne y agua. Estoy agradecido de que Dios cuidó de mí.</w:t>
      </w:r>
    </w:p>
    <w:p w:rsidR="00A82264" w:rsidRPr="001763CC" w:rsidRDefault="00A82264" w:rsidP="00A82264">
      <w:pPr>
        <w:pStyle w:val="BodyTextIndent3"/>
        <w:ind w:right="720"/>
        <w:jc w:val="both"/>
        <w:rPr>
          <w:lang w:val="es-ES_tradnl"/>
        </w:rPr>
      </w:pPr>
    </w:p>
    <w:p w:rsidR="003D0048" w:rsidRPr="001763CC" w:rsidRDefault="00A82264" w:rsidP="005E646C">
      <w:pPr>
        <w:pStyle w:val="BodyTextIndent3"/>
        <w:ind w:right="720"/>
        <w:jc w:val="both"/>
        <w:rPr>
          <w:b w:val="0"/>
          <w:sz w:val="16"/>
          <w:szCs w:val="16"/>
          <w:lang w:val="es-ES_tradnl"/>
        </w:rPr>
      </w:pPr>
      <w:r w:rsidRPr="001763CC">
        <w:rPr>
          <w:lang w:val="es-ES_tradnl"/>
        </w:rPr>
        <w:t>Puede</w:t>
      </w:r>
      <w:r w:rsidR="00F85872" w:rsidRPr="001763CC">
        <w:rPr>
          <w:lang w:val="es-ES_tradnl"/>
        </w:rPr>
        <w:t>n</w:t>
      </w:r>
      <w:r w:rsidRPr="001763CC">
        <w:rPr>
          <w:lang w:val="es-ES_tradnl"/>
        </w:rPr>
        <w:t xml:space="preserve"> estar agradecidos de que Dios cuida de sus necesidades, también. Él le</w:t>
      </w:r>
      <w:r w:rsidR="00F85872" w:rsidRPr="001763CC">
        <w:rPr>
          <w:lang w:val="es-ES_tradnl"/>
        </w:rPr>
        <w:t>s</w:t>
      </w:r>
      <w:r w:rsidRPr="001763CC">
        <w:rPr>
          <w:lang w:val="es-ES_tradnl"/>
        </w:rPr>
        <w:t xml:space="preserve"> da comida, bebida</w:t>
      </w:r>
      <w:r w:rsidR="00F85872" w:rsidRPr="001763CC">
        <w:rPr>
          <w:lang w:val="es-ES_tradnl"/>
        </w:rPr>
        <w:t>s</w:t>
      </w:r>
      <w:r w:rsidRPr="001763CC">
        <w:rPr>
          <w:lang w:val="es-ES_tradnl"/>
        </w:rPr>
        <w:t>, hogares, familias y profesores que le dicen acerca de Dios. Ahora Dios me está diciendo qu</w:t>
      </w:r>
      <w:r w:rsidR="00F85872" w:rsidRPr="001763CC">
        <w:rPr>
          <w:lang w:val="es-ES_tradnl"/>
        </w:rPr>
        <w:t xml:space="preserve">e me tengo que ir </w:t>
      </w:r>
      <w:r w:rsidRPr="001763CC">
        <w:rPr>
          <w:lang w:val="es-ES_tradnl"/>
        </w:rPr>
        <w:t xml:space="preserve">a otro lugar, así que </w:t>
      </w:r>
      <w:r w:rsidR="00F85872" w:rsidRPr="001763CC">
        <w:rPr>
          <w:lang w:val="es-ES_tradnl"/>
        </w:rPr>
        <w:t>debo de irme</w:t>
      </w:r>
      <w:r w:rsidRPr="001763CC">
        <w:rPr>
          <w:lang w:val="es-ES_tradnl"/>
        </w:rPr>
        <w:t xml:space="preserve">. </w:t>
      </w:r>
      <w:r w:rsidR="00DE7261" w:rsidRPr="001763CC">
        <w:rPr>
          <w:lang w:val="es-ES_tradnl"/>
        </w:rPr>
        <w:t>¡</w:t>
      </w:r>
      <w:r w:rsidRPr="001763CC">
        <w:rPr>
          <w:lang w:val="es-ES_tradnl"/>
        </w:rPr>
        <w:t>Adiós N</w:t>
      </w:r>
      <w:r w:rsidR="00F85872" w:rsidRPr="001763CC">
        <w:rPr>
          <w:lang w:val="es-ES_tradnl"/>
        </w:rPr>
        <w:t>iños y niñas! Me gustó mucho</w:t>
      </w:r>
      <w:r w:rsidRPr="001763CC">
        <w:rPr>
          <w:lang w:val="es-ES_tradnl"/>
        </w:rPr>
        <w:t xml:space="preserve"> contar</w:t>
      </w:r>
      <w:r w:rsidR="00F85872" w:rsidRPr="001763CC">
        <w:rPr>
          <w:lang w:val="es-ES_tradnl"/>
        </w:rPr>
        <w:t>les</w:t>
      </w:r>
      <w:r w:rsidRPr="001763CC">
        <w:rPr>
          <w:lang w:val="es-ES_tradnl"/>
        </w:rPr>
        <w:t xml:space="preserve"> mi historia.</w:t>
      </w:r>
    </w:p>
    <w:p w:rsidR="003D0048" w:rsidRPr="001763CC" w:rsidRDefault="00F85872">
      <w:pPr>
        <w:pStyle w:val="BodyTextIndent3"/>
        <w:ind w:left="0" w:right="720"/>
        <w:jc w:val="both"/>
        <w:rPr>
          <w:b w:val="0"/>
          <w:lang w:val="es-ES_tradnl"/>
        </w:rPr>
      </w:pPr>
      <w:r w:rsidRPr="001763CC">
        <w:rPr>
          <w:b w:val="0"/>
          <w:lang w:val="es-ES_tradnl"/>
        </w:rPr>
        <w:br/>
        <w:t xml:space="preserve">Elías se sale del escenario y el presentador camina de regreso al escenario. El habla: </w:t>
      </w:r>
    </w:p>
    <w:p w:rsidR="003D0048" w:rsidRPr="001763CC" w:rsidRDefault="003D0048">
      <w:pPr>
        <w:pStyle w:val="BodyTextIndent3"/>
        <w:ind w:right="720"/>
        <w:jc w:val="both"/>
        <w:rPr>
          <w:b w:val="0"/>
          <w:sz w:val="16"/>
          <w:szCs w:val="16"/>
          <w:lang w:val="es-ES_tradnl"/>
        </w:rPr>
      </w:pPr>
    </w:p>
    <w:p w:rsidR="003D0048" w:rsidRPr="001763CC" w:rsidRDefault="00F85872">
      <w:pPr>
        <w:pStyle w:val="BodyTextIndent3"/>
        <w:ind w:right="720"/>
        <w:jc w:val="both"/>
        <w:rPr>
          <w:lang w:val="es-ES_tradnl"/>
        </w:rPr>
      </w:pPr>
      <w:r w:rsidRPr="001763CC">
        <w:rPr>
          <w:lang w:val="es-ES_tradnl"/>
        </w:rPr>
        <w:t xml:space="preserve">Dios cuido de Elías y le dio lo que necesitaba. </w:t>
      </w:r>
      <w:r w:rsidR="007205F7" w:rsidRPr="001763CC">
        <w:rPr>
          <w:lang w:val="es-ES_tradnl"/>
        </w:rPr>
        <w:t>Elías</w:t>
      </w:r>
      <w:r w:rsidRPr="001763CC">
        <w:rPr>
          <w:lang w:val="es-ES_tradnl"/>
        </w:rPr>
        <w:t xml:space="preserve"> tenia</w:t>
      </w:r>
      <w:r w:rsidR="007205F7" w:rsidRPr="001763CC">
        <w:rPr>
          <w:lang w:val="es-ES_tradnl"/>
        </w:rPr>
        <w:t xml:space="preserve"> la razón, Dios nos cuida y nos da lo que necesitamos. </w:t>
      </w:r>
    </w:p>
    <w:p w:rsidR="003D0048" w:rsidRPr="001763CC" w:rsidRDefault="003D0048">
      <w:pPr>
        <w:pStyle w:val="BodyTextIndent3"/>
        <w:ind w:right="720"/>
        <w:jc w:val="both"/>
        <w:rPr>
          <w:sz w:val="16"/>
          <w:szCs w:val="16"/>
          <w:lang w:val="es-ES_tradnl"/>
        </w:rPr>
      </w:pPr>
    </w:p>
    <w:p w:rsidR="003D0048" w:rsidRPr="001763CC" w:rsidRDefault="007205F7">
      <w:pPr>
        <w:pStyle w:val="BodyTextIndent3"/>
        <w:ind w:left="0" w:right="720"/>
        <w:jc w:val="both"/>
        <w:rPr>
          <w:lang w:val="es-ES_tradnl"/>
        </w:rPr>
      </w:pPr>
      <w:r w:rsidRPr="001763CC">
        <w:rPr>
          <w:lang w:val="es-ES_tradnl"/>
        </w:rPr>
        <w:t>Esto me recuerda a nuestro</w:t>
      </w:r>
      <w:r w:rsidR="003D0048" w:rsidRPr="001763CC">
        <w:rPr>
          <w:lang w:val="es-ES_tradnl"/>
        </w:rPr>
        <w:t xml:space="preserve"> </w:t>
      </w:r>
      <w:r w:rsidR="00842F2F" w:rsidRPr="001763CC">
        <w:rPr>
          <w:lang w:val="es-ES_tradnl"/>
        </w:rPr>
        <w:t>Punto para llevar a casa</w:t>
      </w:r>
      <w:r w:rsidR="003D0048" w:rsidRPr="001763CC">
        <w:rPr>
          <w:lang w:val="es-ES_tradnl"/>
        </w:rPr>
        <w:t xml:space="preserve"> </w:t>
      </w:r>
      <w:r w:rsidRPr="001763CC">
        <w:rPr>
          <w:lang w:val="es-ES_tradnl"/>
        </w:rPr>
        <w:t>de hoy</w:t>
      </w:r>
      <w:r w:rsidR="003D0048" w:rsidRPr="001763CC">
        <w:rPr>
          <w:lang w:val="es-ES_tradnl"/>
        </w:rPr>
        <w:t xml:space="preserve"> *</w:t>
      </w:r>
      <w:r w:rsidR="00842F2F" w:rsidRPr="001763CC">
        <w:rPr>
          <w:lang w:val="es-ES_tradnl"/>
        </w:rPr>
        <w:t>DIOS ME DA LO QUE NECESITO</w:t>
      </w:r>
      <w:r w:rsidR="003D0048" w:rsidRPr="001763CC">
        <w:rPr>
          <w:lang w:val="es-ES_tradnl"/>
        </w:rPr>
        <w:t>...</w:t>
      </w:r>
      <w:r w:rsidR="00842F2F" w:rsidRPr="001763CC">
        <w:rPr>
          <w:i/>
          <w:lang w:val="es-ES_tradnl"/>
        </w:rPr>
        <w:t>Yo le doy gracias a Dios</w:t>
      </w:r>
      <w:r w:rsidR="003D0048" w:rsidRPr="001763CC">
        <w:rPr>
          <w:i/>
          <w:lang w:val="es-ES_tradnl"/>
        </w:rPr>
        <w:t xml:space="preserve">. </w:t>
      </w:r>
      <w:r w:rsidR="004E36F9" w:rsidRPr="001763CC">
        <w:rPr>
          <w:lang w:val="es-ES_tradnl"/>
        </w:rPr>
        <w:t xml:space="preserve">Después en esta semana es El Día de Acción de gracias y es un buen momento para darle las gracias a Dios por todo lo que nos ha dado. </w:t>
      </w:r>
    </w:p>
    <w:p w:rsidR="003D0048" w:rsidRPr="001763CC" w:rsidRDefault="003D0048">
      <w:pPr>
        <w:pStyle w:val="BodyTextIndent3"/>
        <w:ind w:left="0" w:right="720"/>
        <w:jc w:val="both"/>
        <w:rPr>
          <w:sz w:val="16"/>
          <w:szCs w:val="16"/>
          <w:lang w:val="es-ES_tradnl"/>
        </w:rPr>
      </w:pPr>
    </w:p>
    <w:p w:rsidR="003D0048" w:rsidRPr="001763CC" w:rsidRDefault="004E36F9">
      <w:pPr>
        <w:pStyle w:val="BodyTextIndent3"/>
        <w:ind w:left="0" w:firstLine="720"/>
        <w:rPr>
          <w:bCs/>
          <w:lang w:val="es-ES_tradnl"/>
        </w:rPr>
      </w:pPr>
      <w:r w:rsidRPr="001763CC">
        <w:rPr>
          <w:bCs/>
          <w:lang w:val="es-ES_tradnl"/>
        </w:rPr>
        <w:t xml:space="preserve">Juntemos nuestras manos y recemos. Repitan después de mi. </w:t>
      </w:r>
    </w:p>
    <w:p w:rsidR="003D0048" w:rsidRPr="001763CC" w:rsidRDefault="003D0048">
      <w:pPr>
        <w:pStyle w:val="BodyTextIndent3"/>
        <w:ind w:left="0"/>
        <w:rPr>
          <w:b w:val="0"/>
          <w:lang w:val="es-ES_tradnl"/>
        </w:rPr>
      </w:pP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Querido Dios</w:t>
      </w:r>
      <w:r w:rsidRPr="001763CC">
        <w:rPr>
          <w:lang w:val="es-ES_tradnl"/>
        </w:rPr>
        <w:t>,</w:t>
      </w: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Te amamos</w:t>
      </w:r>
      <w:r w:rsidRPr="001763CC">
        <w:rPr>
          <w:lang w:val="es-ES_tradnl"/>
        </w:rPr>
        <w:t>.</w:t>
      </w: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Gracias por darnos lo que necesitamos</w:t>
      </w:r>
      <w:r w:rsidRPr="001763CC">
        <w:rPr>
          <w:lang w:val="es-ES_tradnl"/>
        </w:rPr>
        <w:t>.</w:t>
      </w: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Ayúdame a ser agradecido</w:t>
      </w:r>
      <w:r w:rsidRPr="001763CC">
        <w:rPr>
          <w:lang w:val="es-ES_tradnl"/>
        </w:rPr>
        <w:t>.</w:t>
      </w: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Gracias, gracias, gracias</w:t>
      </w:r>
      <w:r w:rsidRPr="001763CC">
        <w:rPr>
          <w:lang w:val="es-ES_tradnl"/>
        </w:rPr>
        <w:t>.</w:t>
      </w:r>
    </w:p>
    <w:p w:rsidR="003D0048" w:rsidRPr="001763CC" w:rsidRDefault="003D0048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4E36F9" w:rsidRPr="001763CC">
        <w:rPr>
          <w:lang w:val="es-ES_tradnl"/>
        </w:rPr>
        <w:t>En el nombre de Jesús</w:t>
      </w:r>
      <w:r w:rsidRPr="001763CC">
        <w:rPr>
          <w:lang w:val="es-ES_tradnl"/>
        </w:rPr>
        <w:t xml:space="preserve">. </w:t>
      </w:r>
    </w:p>
    <w:p w:rsidR="003D0048" w:rsidRPr="001763CC" w:rsidRDefault="003D0048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3D0048" w:rsidRPr="001763CC" w:rsidRDefault="003D0048">
      <w:pPr>
        <w:pStyle w:val="BodyTextIndent3"/>
        <w:ind w:left="0" w:firstLine="720"/>
        <w:rPr>
          <w:lang w:val="es-ES_tradnl"/>
        </w:rPr>
      </w:pPr>
    </w:p>
    <w:p w:rsidR="00C67F36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</w:p>
    <w:p w:rsidR="00C67F36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</w:p>
    <w:p w:rsidR="00C67F36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lastRenderedPageBreak/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3D0048" w:rsidRPr="001763CC" w:rsidRDefault="003D0048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="004E36F9"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</w:t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.</w:t>
      </w:r>
    </w:p>
    <w:p w:rsidR="003D0048" w:rsidRPr="001763CC" w:rsidRDefault="003D0048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="004E36F9" w:rsidRPr="001763CC">
        <w:rPr>
          <w:rFonts w:ascii="Arial" w:hAnsi="Arial" w:cs="Arial"/>
          <w:bCs/>
          <w:iCs/>
          <w:sz w:val="24"/>
          <w:lang w:val="es-ES_tradnl"/>
        </w:rPr>
        <w:t>LO que NECESITO, LO que NECESITO</w:t>
      </w:r>
      <w:r w:rsidRPr="001763CC">
        <w:rPr>
          <w:rFonts w:ascii="Arial" w:hAnsi="Arial" w:cs="Arial"/>
          <w:bCs/>
          <w:iCs/>
          <w:sz w:val="24"/>
          <w:lang w:val="es-ES_tradnl"/>
        </w:rPr>
        <w:t>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3D0048" w:rsidRPr="001763CC" w:rsidRDefault="003D0048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="004E36F9" w:rsidRPr="001763CC">
        <w:rPr>
          <w:rFonts w:ascii="Arial" w:hAnsi="Arial"/>
          <w:bCs/>
          <w:sz w:val="24"/>
          <w:lang w:val="es-ES_tradnl"/>
        </w:rPr>
        <w:t>Yo le AGRADEZCO a DIOS</w:t>
      </w:r>
    </w:p>
    <w:p w:rsidR="003D0048" w:rsidRPr="001763CC" w:rsidRDefault="003D0048">
      <w:pPr>
        <w:pStyle w:val="BodyTextIndent"/>
        <w:ind w:left="0"/>
        <w:rPr>
          <w:rFonts w:ascii="Arial" w:hAnsi="Arial"/>
          <w:b w:val="0"/>
          <w:sz w:val="24"/>
          <w:lang w:val="es-ES_tradnl"/>
        </w:rPr>
      </w:pPr>
    </w:p>
    <w:p w:rsidR="00F473A1" w:rsidRPr="001763CC" w:rsidRDefault="00F473A1" w:rsidP="00F473A1">
      <w:pPr>
        <w:pStyle w:val="BodyTextIndent"/>
        <w:ind w:left="0"/>
        <w:rPr>
          <w:rFonts w:ascii="Georgia" w:hAnsi="Georgia"/>
          <w:sz w:val="24"/>
          <w:lang w:val="es-ES_tradnl"/>
        </w:rPr>
      </w:pPr>
      <w:r w:rsidRPr="001763CC">
        <w:rPr>
          <w:rFonts w:ascii="Georgia" w:hAnsi="Georgia"/>
          <w:sz w:val="48"/>
          <w:lang w:val="es-ES_tradnl"/>
        </w:rPr>
        <w:t xml:space="preserve">Aplicación de </w:t>
      </w:r>
      <w:r w:rsidR="00A75035">
        <w:rPr>
          <w:rFonts w:ascii="Georgia" w:hAnsi="Georgia"/>
          <w:sz w:val="48"/>
          <w:lang w:val="es-ES_tradnl"/>
        </w:rPr>
        <w:t>G</w:t>
      </w:r>
      <w:r w:rsidRPr="001763CC">
        <w:rPr>
          <w:rFonts w:ascii="Georgia" w:hAnsi="Georgia"/>
          <w:sz w:val="48"/>
          <w:lang w:val="es-ES_tradnl"/>
        </w:rPr>
        <w:t xml:space="preserve">rupo </w:t>
      </w:r>
      <w:r w:rsidR="00A75035">
        <w:rPr>
          <w:rFonts w:ascii="Georgia" w:hAnsi="Georgia"/>
          <w:sz w:val="48"/>
          <w:lang w:val="es-ES_tradnl"/>
        </w:rPr>
        <w:t>C</w:t>
      </w:r>
      <w:bookmarkStart w:id="0" w:name="_GoBack"/>
      <w:bookmarkEnd w:id="0"/>
      <w:r w:rsidRPr="001763CC">
        <w:rPr>
          <w:rFonts w:ascii="Georgia" w:hAnsi="Georgia"/>
          <w:sz w:val="48"/>
          <w:lang w:val="es-ES_tradnl"/>
        </w:rPr>
        <w:t xml:space="preserve">hico </w:t>
      </w:r>
      <w:r w:rsidRPr="001763CC">
        <w:rPr>
          <w:rFonts w:ascii="Georgia" w:hAnsi="Georgia"/>
          <w:sz w:val="24"/>
          <w:lang w:val="es-ES_tradnl"/>
        </w:rPr>
        <w:t>(30 minutos)</w:t>
      </w:r>
    </w:p>
    <w:p w:rsidR="00F473A1" w:rsidRPr="001763CC" w:rsidRDefault="0076141A" w:rsidP="00F473A1">
      <w:pPr>
        <w:pStyle w:val="BodyText"/>
        <w:ind w:left="1440"/>
        <w:jc w:val="both"/>
        <w:rPr>
          <w:rFonts w:ascii="Arial" w:hAnsi="Arial"/>
          <w:i/>
          <w:sz w:val="20"/>
          <w:lang w:val="es-ES_tradnl"/>
        </w:rPr>
      </w:pPr>
      <w:r w:rsidRPr="001763CC">
        <w:rPr>
          <w:noProof/>
          <w:lang w:eastAsia="en-US"/>
        </w:rPr>
        <w:drawing>
          <wp:anchor distT="0" distB="0" distL="114935" distR="114935" simplePos="0" relativeHeight="251663872" behindDoc="0" locked="0" layoutInCell="1" allowOverlap="1" wp14:anchorId="2699A09D" wp14:editId="6EB37542">
            <wp:simplePos x="0" y="0"/>
            <wp:positionH relativeFrom="column">
              <wp:posOffset>-61595</wp:posOffset>
            </wp:positionH>
            <wp:positionV relativeFrom="paragraph">
              <wp:posOffset>43180</wp:posOffset>
            </wp:positionV>
            <wp:extent cx="836295" cy="740410"/>
            <wp:effectExtent l="0" t="0" r="1905" b="0"/>
            <wp:wrapTight wrapText="bothSides">
              <wp:wrapPolygon edited="0">
                <wp:start x="0" y="0"/>
                <wp:lineTo x="0" y="20748"/>
                <wp:lineTo x="20993" y="20748"/>
                <wp:lineTo x="20993" y="0"/>
                <wp:lineTo x="0" y="0"/>
              </wp:wrapPolygon>
            </wp:wrapTight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740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3A1" w:rsidRPr="001763CC">
        <w:rPr>
          <w:rFonts w:ascii="Arial" w:hAnsi="Arial"/>
          <w:b/>
          <w:sz w:val="20"/>
          <w:lang w:val="es-ES_tradnl"/>
        </w:rPr>
        <w:t>Propósito:</w:t>
      </w:r>
      <w:r w:rsidR="00F473A1" w:rsidRPr="001763CC">
        <w:rPr>
          <w:rFonts w:ascii="Arial" w:hAnsi="Arial"/>
          <w:b/>
          <w:i/>
          <w:sz w:val="20"/>
          <w:lang w:val="es-ES_tradnl"/>
        </w:rPr>
        <w:t xml:space="preserve"> </w:t>
      </w:r>
      <w:r w:rsidR="00F473A1" w:rsidRPr="001763CC">
        <w:rPr>
          <w:rFonts w:ascii="Arial" w:hAnsi="Arial"/>
          <w:bCs/>
          <w:i/>
          <w:sz w:val="20"/>
          <w:lang w:val="es-ES_tradnl"/>
        </w:rPr>
        <w:t xml:space="preserve">Los niños se organizarán en grupos pequeños. </w:t>
      </w:r>
      <w:r w:rsidR="00F473A1" w:rsidRPr="001763CC">
        <w:rPr>
          <w:rFonts w:ascii="Arial" w:hAnsi="Arial"/>
          <w:b/>
          <w:i/>
          <w:sz w:val="20"/>
          <w:lang w:val="es-ES_tradnl"/>
        </w:rPr>
        <w:t xml:space="preserve"> </w:t>
      </w:r>
      <w:r w:rsidR="00F473A1" w:rsidRPr="001763CC">
        <w:rPr>
          <w:rFonts w:ascii="Arial" w:hAnsi="Arial"/>
          <w:i/>
          <w:sz w:val="20"/>
          <w:lang w:val="es-ES_tradnl"/>
        </w:rPr>
        <w:t xml:space="preserve">Grupos pequeños ayudan a niños a involucrarse mas fácil en actividades de la iglesia. En sus grupos pequeños repasarán el punto importante para llevar a casa.  Las preguntas de repaso ayudan a los niños repasar el punto importante para llevar a casa y aplicarlo todos los días.  </w:t>
      </w:r>
    </w:p>
    <w:p w:rsidR="00F473A1" w:rsidRPr="001763CC" w:rsidRDefault="00F473A1" w:rsidP="00F473A1">
      <w:pPr>
        <w:pStyle w:val="BodyText"/>
        <w:rPr>
          <w:rFonts w:ascii="Arial" w:hAnsi="Arial"/>
          <w:lang w:val="es-ES_tradnl"/>
        </w:rPr>
      </w:pPr>
    </w:p>
    <w:p w:rsidR="00F473A1" w:rsidRPr="001763CC" w:rsidRDefault="00F473A1" w:rsidP="00F473A1">
      <w:pPr>
        <w:pStyle w:val="BodyText"/>
        <w:rPr>
          <w:rFonts w:ascii="Georgia" w:hAnsi="Georgia"/>
          <w:b/>
          <w:sz w:val="24"/>
          <w:szCs w:val="24"/>
          <w:lang w:val="es-ES_tradnl"/>
        </w:rPr>
      </w:pPr>
    </w:p>
    <w:p w:rsidR="003D0048" w:rsidRPr="001763CC" w:rsidRDefault="00F473A1" w:rsidP="00F473A1">
      <w:pPr>
        <w:pStyle w:val="BodyText"/>
        <w:rPr>
          <w:rFonts w:ascii="Arial" w:hAnsi="Arial" w:cs="Arial"/>
          <w:b/>
          <w:sz w:val="28"/>
          <w:lang w:val="es-ES_tradnl"/>
        </w:rPr>
      </w:pPr>
      <w:r w:rsidRPr="001763CC">
        <w:rPr>
          <w:rFonts w:ascii="Georgia" w:hAnsi="Georgia"/>
          <w:b/>
          <w:sz w:val="36"/>
          <w:lang w:val="es-ES_tradnl"/>
        </w:rPr>
        <w:t xml:space="preserve">Actividad 1: </w:t>
      </w:r>
      <w:r w:rsidR="006E1963" w:rsidRPr="001763CC">
        <w:rPr>
          <w:rFonts w:ascii="Arial" w:hAnsi="Arial" w:cs="Arial"/>
          <w:b/>
          <w:sz w:val="28"/>
          <w:szCs w:val="28"/>
          <w:lang w:val="es-ES_tradnl"/>
        </w:rPr>
        <w:t>Arte</w:t>
      </w:r>
      <w:r w:rsidR="00916D15" w:rsidRPr="001763CC">
        <w:rPr>
          <w:rFonts w:ascii="Arial" w:hAnsi="Arial" w:cs="Arial"/>
          <w:b/>
          <w:sz w:val="36"/>
          <w:lang w:val="es-ES_tradnl"/>
        </w:rPr>
        <w:t xml:space="preserve"> </w:t>
      </w:r>
      <w:r w:rsidR="00916D15" w:rsidRPr="001763CC">
        <w:rPr>
          <w:rFonts w:ascii="Arial" w:hAnsi="Arial" w:cs="Arial"/>
          <w:b/>
          <w:sz w:val="28"/>
          <w:lang w:val="es-ES_tradnl"/>
        </w:rPr>
        <w:t>“</w:t>
      </w:r>
      <w:r w:rsidRPr="001763CC">
        <w:rPr>
          <w:rFonts w:ascii="Arial" w:hAnsi="Arial" w:cs="Arial"/>
          <w:b/>
          <w:sz w:val="28"/>
          <w:lang w:val="es-ES_tradnl"/>
        </w:rPr>
        <w:t>Libro de del día de acción de gracias</w:t>
      </w:r>
      <w:r w:rsidR="00916D15" w:rsidRPr="001763CC">
        <w:rPr>
          <w:rFonts w:ascii="Arial" w:hAnsi="Arial" w:cs="Arial"/>
          <w:b/>
          <w:sz w:val="28"/>
          <w:lang w:val="es-ES_tradnl"/>
        </w:rPr>
        <w:t>”</w:t>
      </w:r>
    </w:p>
    <w:p w:rsidR="00C67F36" w:rsidRDefault="006E1963" w:rsidP="00F473A1">
      <w:pPr>
        <w:pStyle w:val="BodyText"/>
        <w:jc w:val="both"/>
        <w:rPr>
          <w:rFonts w:ascii="Arial" w:hAnsi="Arial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i/>
          <w:iCs/>
          <w:sz w:val="24"/>
          <w:szCs w:val="24"/>
          <w:lang w:val="es-ES_tradnl"/>
        </w:rPr>
        <w:t>Materiales</w:t>
      </w:r>
      <w:r w:rsidR="003D0048" w:rsidRPr="001763CC">
        <w:rPr>
          <w:rFonts w:ascii="Arial" w:hAnsi="Arial"/>
          <w:i/>
          <w:iCs/>
          <w:sz w:val="24"/>
          <w:szCs w:val="24"/>
          <w:lang w:val="es-ES_tradnl"/>
        </w:rPr>
        <w:t xml:space="preserve">:  </w:t>
      </w:r>
    </w:p>
    <w:p w:rsidR="00F473A1" w:rsidRPr="001763CC" w:rsidRDefault="00F473A1" w:rsidP="00C67F36">
      <w:pPr>
        <w:pStyle w:val="BodyText"/>
        <w:numPr>
          <w:ilvl w:val="0"/>
          <w:numId w:val="15"/>
        </w:numPr>
        <w:ind w:left="720" w:hanging="360"/>
        <w:jc w:val="both"/>
        <w:rPr>
          <w:rFonts w:ascii="Arial" w:hAnsi="Arial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i/>
          <w:iCs/>
          <w:sz w:val="24"/>
          <w:szCs w:val="24"/>
          <w:lang w:val="es-ES_tradnl"/>
        </w:rPr>
        <w:t xml:space="preserve">copea los dos apéndices por los dos lados para hacer un libro para cada niño. Prepara antes de clase.  </w:t>
      </w:r>
    </w:p>
    <w:p w:rsidR="00F473A1" w:rsidRPr="001763CC" w:rsidRDefault="00F473A1" w:rsidP="00C67F36">
      <w:pPr>
        <w:pStyle w:val="BodyText"/>
        <w:numPr>
          <w:ilvl w:val="0"/>
          <w:numId w:val="15"/>
        </w:numPr>
        <w:ind w:left="720" w:hanging="360"/>
        <w:jc w:val="both"/>
        <w:rPr>
          <w:rFonts w:ascii="Arial" w:hAnsi="Arial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i/>
          <w:iCs/>
          <w:sz w:val="24"/>
          <w:szCs w:val="24"/>
          <w:lang w:val="es-ES_tradnl"/>
        </w:rPr>
        <w:t>crayones</w:t>
      </w:r>
    </w:p>
    <w:p w:rsidR="003D0048" w:rsidRPr="001763CC" w:rsidRDefault="003D0048">
      <w:pPr>
        <w:pStyle w:val="BodyText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3D0048">
      <w:pPr>
        <w:pStyle w:val="BodyText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Niños y niñas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, </w:t>
      </w:r>
      <w:r w:rsidR="00F473A1" w:rsidRPr="001763CC">
        <w:rPr>
          <w:rFonts w:ascii="Arial" w:hAnsi="Arial"/>
          <w:b/>
          <w:bCs/>
          <w:sz w:val="24"/>
          <w:lang w:val="es-ES_tradnl"/>
        </w:rPr>
        <w:t>hoy vamos a hacer un libro del día de acción de gracias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. </w:t>
      </w:r>
      <w:r w:rsidR="00F473A1" w:rsidRPr="001763CC">
        <w:rPr>
          <w:rFonts w:ascii="Arial" w:hAnsi="Arial"/>
          <w:b/>
          <w:bCs/>
          <w:sz w:val="24"/>
          <w:lang w:val="es-ES_tradnl"/>
        </w:rPr>
        <w:t xml:space="preserve">Nos recordara a ser agradecidos por muchas cosas que Dios nos da. </w:t>
      </w: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F473A1" w:rsidRPr="001763CC" w:rsidRDefault="00F473A1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Mirar a la primera página de su folleto. Que dice: "Gracias, Dios, por el pan de cada día." pueden colorear la página de la forma en que deseen.</w:t>
      </w:r>
    </w:p>
    <w:p w:rsidR="00F473A1" w:rsidRPr="001763CC" w:rsidRDefault="00F473A1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F473A1" w:rsidRPr="001763CC" w:rsidRDefault="00F473A1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Abra su folleto a la página 2. Que dice, "Gracias, Dios ... por la comida." E</w:t>
      </w:r>
      <w:r w:rsidR="003F37E9" w:rsidRPr="001763CC">
        <w:rPr>
          <w:rFonts w:ascii="Arial" w:hAnsi="Arial"/>
          <w:b/>
          <w:bCs/>
          <w:sz w:val="24"/>
          <w:lang w:val="es-ES_tradnl"/>
        </w:rPr>
        <w:t>n esta página quiero que intenten dibujar la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 comida que le</w:t>
      </w:r>
      <w:r w:rsidR="003F37E9" w:rsidRPr="001763CC">
        <w:rPr>
          <w:rFonts w:ascii="Arial" w:hAnsi="Arial"/>
          <w:b/>
          <w:bCs/>
          <w:sz w:val="24"/>
          <w:lang w:val="es-ES_tradnl"/>
        </w:rPr>
        <w:t>s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 gusta comer.</w:t>
      </w:r>
    </w:p>
    <w:p w:rsidR="00F473A1" w:rsidRPr="001763CC" w:rsidRDefault="00F473A1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F473A1" w:rsidRPr="001763CC" w:rsidRDefault="003F37E9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Pagina 3 dice: "Gracias, Dios ... por</w:t>
      </w:r>
      <w:r w:rsidR="00F473A1" w:rsidRPr="001763CC">
        <w:rPr>
          <w:rFonts w:ascii="Arial" w:hAnsi="Arial"/>
          <w:b/>
          <w:bCs/>
          <w:sz w:val="24"/>
          <w:lang w:val="es-ES_tradnl"/>
        </w:rPr>
        <w:t xml:space="preserve"> la familia." </w:t>
      </w:r>
      <w:r w:rsidRPr="001763CC">
        <w:rPr>
          <w:rFonts w:ascii="Arial" w:hAnsi="Arial"/>
          <w:b/>
          <w:bCs/>
          <w:sz w:val="24"/>
          <w:lang w:val="es-ES_tradnl"/>
        </w:rPr>
        <w:t>En esta página quiero que dibujen</w:t>
      </w:r>
      <w:r w:rsidR="00F473A1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a </w:t>
      </w:r>
      <w:r w:rsidR="00F473A1" w:rsidRPr="001763CC">
        <w:rPr>
          <w:rFonts w:ascii="Arial" w:hAnsi="Arial"/>
          <w:b/>
          <w:bCs/>
          <w:sz w:val="24"/>
          <w:lang w:val="es-ES_tradnl"/>
        </w:rPr>
        <w:t>tod</w:t>
      </w:r>
      <w:r w:rsidRPr="001763CC">
        <w:rPr>
          <w:rFonts w:ascii="Arial" w:hAnsi="Arial"/>
          <w:b/>
          <w:bCs/>
          <w:sz w:val="24"/>
          <w:lang w:val="es-ES_tradnl"/>
        </w:rPr>
        <w:t>os en su familia. También pueden dibujar</w:t>
      </w:r>
      <w:r w:rsidR="00F473A1" w:rsidRPr="001763CC">
        <w:rPr>
          <w:rFonts w:ascii="Arial" w:hAnsi="Arial"/>
          <w:b/>
          <w:bCs/>
          <w:sz w:val="24"/>
          <w:lang w:val="es-ES_tradnl"/>
        </w:rPr>
        <w:t xml:space="preserve"> a sus mascotas.</w:t>
      </w:r>
    </w:p>
    <w:p w:rsidR="00F473A1" w:rsidRPr="001763CC" w:rsidRDefault="00F473A1" w:rsidP="00F473A1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F473A1" w:rsidP="00F473A1">
      <w:pPr>
        <w:pStyle w:val="BodyText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 xml:space="preserve">Gire </w:t>
      </w:r>
      <w:r w:rsidR="003F37E9" w:rsidRPr="001763CC">
        <w:rPr>
          <w:rFonts w:ascii="Arial" w:hAnsi="Arial"/>
          <w:b/>
          <w:bCs/>
          <w:sz w:val="24"/>
          <w:lang w:val="es-ES_tradnl"/>
        </w:rPr>
        <w:t>el folleto a la última página. Que dice: "Gracias, Dios ... por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 Jesús." Dibuja lo </w:t>
      </w:r>
      <w:r w:rsidR="003F37E9" w:rsidRPr="001763CC">
        <w:rPr>
          <w:rFonts w:ascii="Arial" w:hAnsi="Arial"/>
          <w:b/>
          <w:bCs/>
          <w:sz w:val="24"/>
          <w:lang w:val="es-ES_tradnl"/>
        </w:rPr>
        <w:t xml:space="preserve">que te 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hace pensar en Jesús. (Una iglesia, una </w:t>
      </w:r>
      <w:r w:rsidR="00B92543">
        <w:rPr>
          <w:rFonts w:ascii="Arial" w:hAnsi="Arial"/>
          <w:b/>
          <w:bCs/>
          <w:sz w:val="24"/>
          <w:lang w:val="es-ES_tradnl"/>
        </w:rPr>
        <w:t>Biblia</w:t>
      </w:r>
      <w:r w:rsidRPr="001763CC">
        <w:rPr>
          <w:rFonts w:ascii="Arial" w:hAnsi="Arial"/>
          <w:b/>
          <w:bCs/>
          <w:sz w:val="24"/>
          <w:lang w:val="es-ES_tradnl"/>
        </w:rPr>
        <w:t>, la cruz, etc.)</w:t>
      </w:r>
    </w:p>
    <w:p w:rsidR="003D0048" w:rsidRPr="001763CC" w:rsidRDefault="003F37E9">
      <w:pPr>
        <w:pStyle w:val="BodyText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Repaso del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sz w:val="24"/>
          <w:lang w:val="es-ES_tradnl"/>
        </w:rPr>
        <w:t xml:space="preserve">Evento de la </w:t>
      </w:r>
      <w:r w:rsidR="00B92543">
        <w:rPr>
          <w:rFonts w:ascii="Arial" w:hAnsi="Arial"/>
          <w:sz w:val="24"/>
          <w:lang w:val="es-ES_tradnl"/>
        </w:rPr>
        <w:t>Biblia</w:t>
      </w:r>
      <w:r w:rsidR="003D0048" w:rsidRPr="001763CC">
        <w:rPr>
          <w:rFonts w:ascii="Arial" w:hAnsi="Arial"/>
          <w:sz w:val="24"/>
          <w:lang w:val="es-ES_tradnl"/>
        </w:rPr>
        <w:t>.</w:t>
      </w:r>
    </w:p>
    <w:p w:rsidR="003D0048" w:rsidRPr="001763CC" w:rsidRDefault="003D0048">
      <w:pPr>
        <w:pStyle w:val="BodyText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DE7261">
      <w:pPr>
        <w:pStyle w:val="BodyText"/>
        <w:ind w:right="720"/>
        <w:jc w:val="both"/>
        <w:rPr>
          <w:rFonts w:ascii="Arial" w:hAnsi="Arial"/>
          <w:i/>
          <w:sz w:val="24"/>
          <w:lang w:val="es-ES_tradnl"/>
        </w:rPr>
      </w:pPr>
      <w:r w:rsidRPr="001763CC">
        <w:rPr>
          <w:rFonts w:ascii="Arial" w:hAnsi="Arial"/>
          <w:b/>
          <w:sz w:val="24"/>
          <w:lang w:val="es-ES_tradnl"/>
        </w:rPr>
        <w:t>¿</w:t>
      </w:r>
      <w:r w:rsidR="003F37E9" w:rsidRPr="001763CC">
        <w:rPr>
          <w:rFonts w:ascii="Arial" w:hAnsi="Arial"/>
          <w:b/>
          <w:sz w:val="24"/>
          <w:lang w:val="es-ES_tradnl"/>
        </w:rPr>
        <w:t xml:space="preserve">Que necesitaba Elías? Y </w:t>
      </w:r>
      <w:r w:rsidRPr="001763CC">
        <w:rPr>
          <w:rFonts w:ascii="Arial" w:hAnsi="Arial"/>
          <w:b/>
          <w:sz w:val="24"/>
          <w:lang w:val="es-ES_tradnl"/>
        </w:rPr>
        <w:t>¿</w:t>
      </w:r>
      <w:r w:rsidR="003F37E9" w:rsidRPr="001763CC">
        <w:rPr>
          <w:rFonts w:ascii="Arial" w:hAnsi="Arial"/>
          <w:b/>
          <w:sz w:val="24"/>
          <w:lang w:val="es-ES_tradnl"/>
        </w:rPr>
        <w:t>porque</w:t>
      </w:r>
      <w:r w:rsidR="003D0048" w:rsidRPr="001763CC">
        <w:rPr>
          <w:rFonts w:ascii="Arial" w:hAnsi="Arial"/>
          <w:b/>
          <w:sz w:val="24"/>
          <w:lang w:val="es-ES_tradnl"/>
        </w:rPr>
        <w:t xml:space="preserve">? </w:t>
      </w:r>
      <w:r w:rsidR="003D0048" w:rsidRPr="001763CC">
        <w:rPr>
          <w:rFonts w:ascii="Arial" w:hAnsi="Arial"/>
          <w:i/>
          <w:sz w:val="24"/>
          <w:lang w:val="es-ES_tradnl"/>
        </w:rPr>
        <w:t>(</w:t>
      </w:r>
      <w:r w:rsidR="003F37E9" w:rsidRPr="001763CC">
        <w:rPr>
          <w:rFonts w:ascii="Arial" w:hAnsi="Arial"/>
          <w:i/>
          <w:sz w:val="24"/>
          <w:lang w:val="es-ES_tradnl"/>
        </w:rPr>
        <w:t>Comida, y Agua porque había una hambruna</w:t>
      </w:r>
      <w:r w:rsidR="003D0048" w:rsidRPr="001763CC">
        <w:rPr>
          <w:rFonts w:ascii="Arial" w:hAnsi="Arial"/>
          <w:i/>
          <w:sz w:val="24"/>
          <w:lang w:val="es-ES_tradnl"/>
        </w:rPr>
        <w:t>.)</w:t>
      </w:r>
    </w:p>
    <w:p w:rsidR="003D0048" w:rsidRPr="001763CC" w:rsidRDefault="003D0048">
      <w:pPr>
        <w:pStyle w:val="BodyText"/>
        <w:jc w:val="both"/>
        <w:rPr>
          <w:rFonts w:ascii="Arial" w:hAnsi="Arial"/>
          <w:i/>
          <w:sz w:val="24"/>
          <w:lang w:val="es-ES_tradnl"/>
        </w:rPr>
      </w:pPr>
    </w:p>
    <w:p w:rsidR="003D0048" w:rsidRPr="001763CC" w:rsidRDefault="00C67F36">
      <w:pPr>
        <w:pStyle w:val="BodyTextIndent3"/>
        <w:ind w:right="720"/>
        <w:jc w:val="both"/>
        <w:rPr>
          <w:rFonts w:cs="Arial"/>
          <w:bCs/>
          <w:i/>
          <w:iCs/>
          <w:szCs w:val="24"/>
          <w:lang w:val="es-ES_tradnl"/>
        </w:rPr>
      </w:pPr>
      <w:r w:rsidRPr="006629CC">
        <w:rPr>
          <w:rFonts w:cs="Arial"/>
          <w:bCs/>
          <w:szCs w:val="24"/>
          <w:lang w:val="es-ES_tradnl"/>
        </w:rPr>
        <w:t>Hay que practicar el punto importante a aprender</w:t>
      </w:r>
      <w:r w:rsidR="003D0048" w:rsidRPr="001763CC">
        <w:rPr>
          <w:rFonts w:cs="Arial"/>
          <w:bCs/>
          <w:lang w:val="es-ES_tradnl"/>
        </w:rPr>
        <w:t xml:space="preserve">. </w:t>
      </w:r>
      <w:r w:rsidR="003D0048" w:rsidRPr="001763CC">
        <w:rPr>
          <w:rFonts w:cs="Arial"/>
          <w:bCs/>
          <w:kern w:val="1"/>
          <w:szCs w:val="24"/>
          <w:lang w:val="es-ES_tradnl"/>
        </w:rPr>
        <w:t>*</w:t>
      </w:r>
      <w:r w:rsidR="00842F2F" w:rsidRPr="001763CC">
        <w:rPr>
          <w:rFonts w:cs="Arial"/>
          <w:bCs/>
          <w:kern w:val="1"/>
          <w:szCs w:val="24"/>
          <w:lang w:val="es-ES_tradnl"/>
        </w:rPr>
        <w:t>DIOS ME DA LO QUE NECESITO</w:t>
      </w:r>
      <w:r w:rsidR="003D0048" w:rsidRPr="001763CC">
        <w:rPr>
          <w:rFonts w:cs="Arial"/>
          <w:bCs/>
          <w:kern w:val="1"/>
          <w:szCs w:val="24"/>
          <w:lang w:val="es-ES_tradnl"/>
        </w:rPr>
        <w:t>...</w:t>
      </w:r>
      <w:r w:rsidR="00842F2F" w:rsidRPr="001763CC">
        <w:rPr>
          <w:rFonts w:cs="Arial"/>
          <w:bCs/>
          <w:i/>
          <w:iCs/>
          <w:kern w:val="1"/>
          <w:szCs w:val="24"/>
          <w:lang w:val="es-ES_tradnl"/>
        </w:rPr>
        <w:t>Yo le doy gracias a Dios</w:t>
      </w:r>
      <w:r w:rsidR="003D0048" w:rsidRPr="001763CC">
        <w:rPr>
          <w:rFonts w:cs="Arial"/>
          <w:bCs/>
          <w:i/>
          <w:iCs/>
          <w:kern w:val="1"/>
          <w:szCs w:val="24"/>
          <w:lang w:val="es-ES_tradnl"/>
        </w:rPr>
        <w:t xml:space="preserve">.   </w:t>
      </w:r>
      <w:r w:rsidR="003D0048" w:rsidRPr="001763CC">
        <w:rPr>
          <w:rFonts w:cs="Arial"/>
          <w:bCs/>
          <w:i/>
          <w:iCs/>
          <w:szCs w:val="24"/>
          <w:lang w:val="es-ES_tradnl"/>
        </w:rPr>
        <w:t xml:space="preserve"> 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C67F36" w:rsidRDefault="00C67F36" w:rsidP="004E36F9">
      <w:pPr>
        <w:pStyle w:val="BodyTextIndent3"/>
        <w:ind w:left="0" w:firstLine="720"/>
        <w:rPr>
          <w:bCs/>
          <w:lang w:val="es-ES_tradnl"/>
        </w:rPr>
      </w:pPr>
    </w:p>
    <w:p w:rsidR="004E36F9" w:rsidRPr="001763CC" w:rsidRDefault="004E36F9" w:rsidP="004E36F9">
      <w:pPr>
        <w:pStyle w:val="BodyTextIndent3"/>
        <w:ind w:left="0" w:firstLine="720"/>
        <w:rPr>
          <w:bCs/>
          <w:lang w:val="es-ES_tradnl"/>
        </w:rPr>
      </w:pPr>
      <w:r w:rsidRPr="001763CC">
        <w:rPr>
          <w:bCs/>
          <w:lang w:val="es-ES_tradnl"/>
        </w:rPr>
        <w:lastRenderedPageBreak/>
        <w:t xml:space="preserve">Juntemos nuestras manos y recemos. Repitan después de mi. </w:t>
      </w:r>
    </w:p>
    <w:p w:rsidR="004E36F9" w:rsidRPr="001763CC" w:rsidRDefault="004E36F9" w:rsidP="004E36F9">
      <w:pPr>
        <w:pStyle w:val="BodyTextIndent3"/>
        <w:ind w:left="0"/>
        <w:rPr>
          <w:b w:val="0"/>
          <w:lang w:val="es-ES_tradnl"/>
        </w:rPr>
      </w:pP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Querido Dios,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Te amamos.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 por darnos lo que necesitamos.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Ayúdame a ser agradecido.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Gracias, gracias, gracias.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 xml:space="preserve">En el nombre de Jesús. 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iCs/>
          <w:sz w:val="24"/>
          <w:lang w:val="es-ES_tradnl"/>
        </w:rPr>
        <w:t>LO que NECESITO, LO que NECESITO.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  <w:t>Yo le AGRADEZCO a DIOS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6E1963">
      <w:pPr>
        <w:pStyle w:val="BodyTextIndent"/>
        <w:ind w:left="0"/>
        <w:jc w:val="both"/>
        <w:rPr>
          <w:rFonts w:ascii="Arial" w:hAnsi="Arial" w:cs="Arial"/>
          <w:sz w:val="28"/>
          <w:lang w:val="es-ES_tradnl"/>
        </w:rPr>
      </w:pPr>
      <w:r w:rsidRPr="001763CC">
        <w:rPr>
          <w:rFonts w:ascii="Georgia" w:hAnsi="Georgia"/>
          <w:sz w:val="36"/>
          <w:lang w:val="es-ES_tradnl"/>
        </w:rPr>
        <w:t>Actividad</w:t>
      </w:r>
      <w:r w:rsidR="003D0048" w:rsidRPr="001763CC">
        <w:rPr>
          <w:rFonts w:ascii="Georgia" w:hAnsi="Georgia"/>
          <w:sz w:val="36"/>
          <w:lang w:val="es-ES_tradnl"/>
        </w:rPr>
        <w:t xml:space="preserve"> 2: </w:t>
      </w:r>
      <w:r w:rsidRPr="001763CC">
        <w:rPr>
          <w:rFonts w:ascii="Arial" w:hAnsi="Arial" w:cs="Arial"/>
          <w:sz w:val="28"/>
          <w:szCs w:val="28"/>
          <w:lang w:val="es-ES_tradnl"/>
        </w:rPr>
        <w:t>Aperitivo</w:t>
      </w:r>
      <w:r w:rsidR="00916D15" w:rsidRPr="001763CC">
        <w:rPr>
          <w:rFonts w:ascii="Arial" w:hAnsi="Arial" w:cs="Arial"/>
          <w:i/>
          <w:sz w:val="28"/>
          <w:lang w:val="es-ES_tradnl"/>
        </w:rPr>
        <w:t xml:space="preserve"> </w:t>
      </w:r>
      <w:r w:rsidR="00916D15" w:rsidRPr="001763CC">
        <w:rPr>
          <w:rFonts w:ascii="Arial" w:hAnsi="Arial" w:cs="Arial"/>
          <w:sz w:val="28"/>
          <w:lang w:val="es-ES_tradnl"/>
        </w:rPr>
        <w:t>“</w:t>
      </w:r>
      <w:r w:rsidR="003F37E9" w:rsidRPr="001763CC">
        <w:rPr>
          <w:rFonts w:ascii="Arial" w:hAnsi="Arial" w:cs="Arial"/>
          <w:sz w:val="28"/>
          <w:lang w:val="es-ES_tradnl"/>
        </w:rPr>
        <w:t>Comida del  Cielo</w:t>
      </w:r>
      <w:r w:rsidR="00916D15" w:rsidRPr="001763CC">
        <w:rPr>
          <w:rFonts w:ascii="Arial" w:hAnsi="Arial" w:cs="Arial"/>
          <w:sz w:val="28"/>
          <w:lang w:val="es-ES_tradnl"/>
        </w:rPr>
        <w:t>”</w:t>
      </w:r>
    </w:p>
    <w:p w:rsidR="00C67F36" w:rsidRPr="00137DA8" w:rsidRDefault="006E1963" w:rsidP="00C67F36">
      <w:pPr>
        <w:rPr>
          <w:rFonts w:ascii="Arial" w:hAnsi="Arial"/>
          <w:i/>
          <w:iCs/>
          <w:sz w:val="24"/>
          <w:szCs w:val="24"/>
          <w:lang w:val="es-ES_tradnl"/>
        </w:rPr>
      </w:pPr>
      <w:r w:rsidRPr="00137DA8">
        <w:rPr>
          <w:rFonts w:ascii="Arial" w:hAnsi="Arial"/>
          <w:i/>
          <w:iCs/>
          <w:sz w:val="24"/>
          <w:szCs w:val="24"/>
          <w:lang w:val="es-ES_tradnl"/>
        </w:rPr>
        <w:t>Materiales</w:t>
      </w:r>
      <w:r w:rsidR="003D0048" w:rsidRPr="00137DA8">
        <w:rPr>
          <w:rFonts w:ascii="Arial" w:hAnsi="Arial"/>
          <w:i/>
          <w:iCs/>
          <w:sz w:val="24"/>
          <w:szCs w:val="24"/>
          <w:lang w:val="es-ES_tradnl"/>
        </w:rPr>
        <w:t xml:space="preserve">: </w:t>
      </w:r>
    </w:p>
    <w:p w:rsidR="003F37E9" w:rsidRPr="00C67F36" w:rsidRDefault="003F37E9" w:rsidP="00C67F36">
      <w:pPr>
        <w:pStyle w:val="ListParagraph"/>
        <w:numPr>
          <w:ilvl w:val="0"/>
          <w:numId w:val="20"/>
        </w:numPr>
        <w:ind w:left="720"/>
        <w:rPr>
          <w:rFonts w:ascii="Arial" w:hAnsi="Arial" w:cs="Arial"/>
          <w:lang w:val="es-ES_tradnl"/>
        </w:rPr>
      </w:pPr>
      <w:r w:rsidRPr="00C67F36">
        <w:rPr>
          <w:rFonts w:ascii="Arial" w:hAnsi="Arial" w:cs="Arial"/>
          <w:lang w:val="es-ES_tradnl"/>
        </w:rPr>
        <w:t xml:space="preserve">servilletas, vasos, agua o jugo. </w:t>
      </w:r>
    </w:p>
    <w:p w:rsidR="003F37E9" w:rsidRPr="00C67F36" w:rsidRDefault="003F37E9" w:rsidP="00C67F36">
      <w:pPr>
        <w:pStyle w:val="ListParagraph"/>
        <w:numPr>
          <w:ilvl w:val="0"/>
          <w:numId w:val="20"/>
        </w:numPr>
        <w:ind w:left="720"/>
        <w:rPr>
          <w:rFonts w:ascii="Arial" w:hAnsi="Arial" w:cs="Arial"/>
          <w:lang w:val="es-ES_tradnl"/>
        </w:rPr>
      </w:pPr>
      <w:r w:rsidRPr="00C67F36">
        <w:rPr>
          <w:rFonts w:ascii="Arial" w:hAnsi="Arial" w:cs="Arial"/>
          <w:lang w:val="es-ES_tradnl"/>
        </w:rPr>
        <w:t>Tenedor para cada niño</w:t>
      </w:r>
    </w:p>
    <w:p w:rsidR="003F37E9" w:rsidRPr="00C67F36" w:rsidRDefault="003F37E9" w:rsidP="00C67F36">
      <w:pPr>
        <w:pStyle w:val="ListParagraph"/>
        <w:numPr>
          <w:ilvl w:val="0"/>
          <w:numId w:val="20"/>
        </w:numPr>
        <w:ind w:left="720"/>
        <w:rPr>
          <w:rFonts w:ascii="Arial" w:hAnsi="Arial" w:cs="Arial"/>
          <w:lang w:val="es-ES_tradnl"/>
        </w:rPr>
      </w:pPr>
      <w:r w:rsidRPr="00C67F36">
        <w:rPr>
          <w:rFonts w:ascii="Arial" w:hAnsi="Arial" w:cs="Arial"/>
          <w:lang w:val="es-ES_tradnl"/>
        </w:rPr>
        <w:t xml:space="preserve">Papel de cera </w:t>
      </w:r>
    </w:p>
    <w:p w:rsidR="003F37E9" w:rsidRPr="00C67F36" w:rsidRDefault="003F37E9" w:rsidP="00C67F36">
      <w:pPr>
        <w:pStyle w:val="ListParagraph"/>
        <w:numPr>
          <w:ilvl w:val="0"/>
          <w:numId w:val="20"/>
        </w:numPr>
        <w:ind w:left="720"/>
        <w:rPr>
          <w:rFonts w:ascii="Arial" w:hAnsi="Arial" w:cs="Arial"/>
          <w:lang w:val="es-ES_tradnl"/>
        </w:rPr>
      </w:pPr>
      <w:r w:rsidRPr="00C67F36">
        <w:rPr>
          <w:rFonts w:ascii="Arial" w:hAnsi="Arial" w:cs="Arial"/>
          <w:lang w:val="es-ES_tradnl"/>
        </w:rPr>
        <w:t>Opción: frutas o vegetales</w:t>
      </w:r>
    </w:p>
    <w:p w:rsidR="003D0048" w:rsidRPr="001763CC" w:rsidRDefault="0076141A" w:rsidP="003F37E9">
      <w:pPr>
        <w:pStyle w:val="BodyTextIndent"/>
        <w:ind w:left="0"/>
        <w:jc w:val="both"/>
        <w:rPr>
          <w:rFonts w:ascii="Arial" w:hAnsi="Arial"/>
          <w:i/>
          <w:sz w:val="24"/>
          <w:szCs w:val="24"/>
          <w:lang w:val="es-ES_tradnl"/>
        </w:rPr>
      </w:pPr>
      <w:r w:rsidRPr="001763CC"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51650560" behindDoc="0" locked="0" layoutInCell="1" allowOverlap="1" wp14:anchorId="75A65717" wp14:editId="72392ACA">
                <wp:simplePos x="0" y="0"/>
                <wp:positionH relativeFrom="column">
                  <wp:posOffset>-64546</wp:posOffset>
                </wp:positionH>
                <wp:positionV relativeFrom="paragraph">
                  <wp:posOffset>92150</wp:posOffset>
                </wp:positionV>
                <wp:extent cx="6083935" cy="301214"/>
                <wp:effectExtent l="19050" t="19050" r="31115" b="4191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301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EFA" w:rsidRPr="00137DA8" w:rsidRDefault="00200EFA" w:rsidP="00137D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  <w:p w:rsidR="00200EFA" w:rsidRPr="001763CC" w:rsidRDefault="00200EFA" w:rsidP="00137D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</w:pPr>
                            <w:r w:rsidRPr="001763CC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>***</w:t>
                            </w:r>
                            <w:r w:rsidRPr="00137DA8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 xml:space="preserve"> </w:t>
                            </w:r>
                            <w:r w:rsidRPr="007762CB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 xml:space="preserve">ADVERTENCIA: </w:t>
                            </w:r>
                            <w:r w:rsidRPr="007762C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  <w:t>Asegúrese de que ningún niño tenga alergia a estas comidas</w:t>
                            </w:r>
                            <w:r w:rsidRPr="001763C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  <w:t>.</w:t>
                            </w:r>
                          </w:p>
                          <w:p w:rsidR="00200EFA" w:rsidRPr="001763CC" w:rsidRDefault="00200EFA" w:rsidP="00916D15">
                            <w:pPr>
                              <w:spacing w:before="1"/>
                              <w:ind w:left="7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65717" id="Text Box 10" o:spid="_x0000_s1028" type="#_x0000_t202" style="position:absolute;left:0;text-align:left;margin-left:-5.1pt;margin-top:7.25pt;width:479.05pt;height:23.7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" strokeweight="4.5pt">
                <v:stroke linestyle="thinThick"/>
                <v:textbox inset="0,0,0,0">
                  <w:txbxContent>
                    <w:p w:rsidR="00200EFA" w:rsidRPr="00137DA8" w:rsidRDefault="00200EFA" w:rsidP="00137DA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s-MX"/>
                        </w:rPr>
                      </w:pPr>
                    </w:p>
                    <w:p w:rsidR="00200EFA" w:rsidRPr="001763CC" w:rsidRDefault="00200EFA" w:rsidP="00137DA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</w:pPr>
                      <w:r w:rsidRPr="001763CC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>***</w:t>
                      </w:r>
                      <w:r w:rsidRPr="00137DA8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 xml:space="preserve"> </w:t>
                      </w:r>
                      <w:r w:rsidRPr="007762CB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 xml:space="preserve">ADVERTENCIA: </w:t>
                      </w:r>
                      <w:r w:rsidRPr="007762C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  <w:t>Asegúrese de que ningún niño tenga alergia a estas comidas</w:t>
                      </w:r>
                      <w:r w:rsidRPr="001763C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  <w:t>.</w:t>
                      </w:r>
                    </w:p>
                    <w:p w:rsidR="00200EFA" w:rsidRPr="001763CC" w:rsidRDefault="00200EFA" w:rsidP="00916D15">
                      <w:pPr>
                        <w:spacing w:before="1"/>
                        <w:ind w:left="72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i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bCs/>
          <w:sz w:val="16"/>
          <w:szCs w:val="16"/>
          <w:lang w:val="es-ES_tradnl"/>
        </w:rPr>
      </w:pPr>
    </w:p>
    <w:p w:rsidR="003D0048" w:rsidRPr="001763CC" w:rsidRDefault="003D0048">
      <w:pPr>
        <w:pStyle w:val="BodyTextIndent3"/>
        <w:ind w:left="0" w:firstLine="720"/>
        <w:rPr>
          <w:bCs/>
          <w:sz w:val="16"/>
          <w:szCs w:val="16"/>
          <w:lang w:val="es-ES_tradnl"/>
        </w:rPr>
      </w:pPr>
    </w:p>
    <w:p w:rsidR="003F37E9" w:rsidRPr="001763CC" w:rsidRDefault="003F37E9" w:rsidP="003F37E9">
      <w:pPr>
        <w:pStyle w:val="BodyTextIndent3"/>
        <w:ind w:left="0"/>
        <w:rPr>
          <w:bCs/>
          <w:lang w:val="es-ES_tradnl"/>
        </w:rPr>
      </w:pPr>
      <w:r w:rsidRPr="001763CC">
        <w:rPr>
          <w:bCs/>
          <w:lang w:val="es-ES_tradnl"/>
        </w:rPr>
        <w:t xml:space="preserve">Antes de comer nuestro aperitivo, juntemos nuestras manos y recemos. Repitan después de mi. </w:t>
      </w:r>
    </w:p>
    <w:p w:rsidR="003D0048" w:rsidRPr="001763CC" w:rsidRDefault="003D0048">
      <w:pPr>
        <w:pStyle w:val="BodyTextIndent3"/>
        <w:ind w:left="0"/>
        <w:rPr>
          <w:b w:val="0"/>
          <w:lang w:val="es-ES_tradnl"/>
        </w:rPr>
      </w:pPr>
    </w:p>
    <w:p w:rsidR="003F37E9" w:rsidRPr="001763CC" w:rsidRDefault="003D0048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</w:r>
      <w:r w:rsidR="003F37E9" w:rsidRPr="001763CC">
        <w:rPr>
          <w:lang w:val="es-ES_tradnl"/>
        </w:rPr>
        <w:t>Querido Dios,</w:t>
      </w:r>
    </w:p>
    <w:p w:rsidR="003F37E9" w:rsidRPr="001763CC" w:rsidRDefault="003F37E9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Te amamos.</w:t>
      </w:r>
    </w:p>
    <w:p w:rsidR="003F37E9" w:rsidRPr="001763CC" w:rsidRDefault="003F37E9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 por darnos lo que necesitamos.</w:t>
      </w:r>
    </w:p>
    <w:p w:rsidR="003F37E9" w:rsidRPr="001763CC" w:rsidRDefault="003F37E9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Ayúdame a ser agradecido.</w:t>
      </w:r>
    </w:p>
    <w:p w:rsidR="003F37E9" w:rsidRPr="001763CC" w:rsidRDefault="003F37E9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Gracias, gracias, gracias.</w:t>
      </w:r>
    </w:p>
    <w:p w:rsidR="003F37E9" w:rsidRPr="001763CC" w:rsidRDefault="003F37E9" w:rsidP="003F37E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 xml:space="preserve">En el nombre de Jesús. </w:t>
      </w:r>
    </w:p>
    <w:p w:rsidR="003F37E9" w:rsidRPr="001763CC" w:rsidRDefault="003F37E9" w:rsidP="003F37E9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3D0048" w:rsidRPr="001763CC" w:rsidRDefault="003D0048" w:rsidP="003F37E9">
      <w:pPr>
        <w:pStyle w:val="BodyTextIndent3"/>
        <w:ind w:left="0"/>
        <w:rPr>
          <w:b w:val="0"/>
          <w:sz w:val="20"/>
          <w:lang w:val="es-ES_tradnl"/>
        </w:rPr>
      </w:pPr>
    </w:p>
    <w:p w:rsidR="003D0048" w:rsidRPr="001763CC" w:rsidRDefault="006E1963">
      <w:pPr>
        <w:pStyle w:val="BodyTextIndent"/>
        <w:ind w:left="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Niños y niñas</w:t>
      </w:r>
      <w:r w:rsidR="003D0048" w:rsidRPr="001763CC">
        <w:rPr>
          <w:rFonts w:ascii="Arial" w:hAnsi="Arial"/>
          <w:sz w:val="24"/>
          <w:lang w:val="es-ES_tradnl"/>
        </w:rPr>
        <w:t xml:space="preserve">, </w:t>
      </w:r>
      <w:r w:rsidR="003F37E9" w:rsidRPr="001763CC">
        <w:rPr>
          <w:rFonts w:ascii="Arial" w:hAnsi="Arial"/>
          <w:sz w:val="24"/>
          <w:lang w:val="es-ES_tradnl"/>
        </w:rPr>
        <w:t xml:space="preserve">hoy vamos a pretender a ser pájaros y llevar comida en nuestras </w:t>
      </w:r>
      <w:r w:rsidR="00CD1C5D" w:rsidRPr="001763CC">
        <w:rPr>
          <w:rFonts w:ascii="Arial" w:hAnsi="Arial"/>
          <w:sz w:val="24"/>
          <w:lang w:val="es-ES_tradnl"/>
        </w:rPr>
        <w:t xml:space="preserve">bocas. Volaremos la comida en nuestras propias bocas. 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CD1C5D">
      <w:pPr>
        <w:pStyle w:val="BodyTextIndent"/>
        <w:ind w:left="0"/>
        <w:jc w:val="both"/>
        <w:rPr>
          <w:rFonts w:ascii="Arial" w:hAnsi="Arial"/>
          <w:b w:val="0"/>
          <w:sz w:val="24"/>
          <w:szCs w:val="24"/>
          <w:lang w:val="es-ES_tradnl"/>
        </w:rPr>
      </w:pPr>
      <w:r w:rsidRPr="001763CC">
        <w:rPr>
          <w:rFonts w:ascii="Arial" w:hAnsi="Arial"/>
          <w:b w:val="0"/>
          <w:sz w:val="24"/>
          <w:szCs w:val="24"/>
          <w:lang w:val="es-ES_tradnl"/>
        </w:rPr>
        <w:t>Pon las frutas y vegetales</w:t>
      </w:r>
      <w:r w:rsidR="003D0048" w:rsidRPr="001763CC">
        <w:rPr>
          <w:rFonts w:ascii="Arial" w:hAnsi="Arial"/>
          <w:b w:val="0"/>
          <w:sz w:val="24"/>
          <w:szCs w:val="24"/>
          <w:lang w:val="es-ES_tradnl"/>
        </w:rPr>
        <w:t xml:space="preserve"> </w:t>
      </w:r>
      <w:r w:rsidRPr="001763CC">
        <w:rPr>
          <w:rFonts w:ascii="Arial" w:hAnsi="Arial"/>
          <w:b w:val="0"/>
          <w:sz w:val="24"/>
          <w:szCs w:val="24"/>
          <w:lang w:val="es-ES_tradnl"/>
        </w:rPr>
        <w:t xml:space="preserve">en piezas de papel de cera en el centro de la mesa. Los niños deben de tomar turnos volando la comida con sus bocas. Déjales saber cuantas piezas pueden tener o sigue yendo alrededor de la mesa asta que la comida se acabe. 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szCs w:val="24"/>
          <w:lang w:val="es-ES_tradnl"/>
        </w:rPr>
      </w:pPr>
    </w:p>
    <w:p w:rsidR="003D0048" w:rsidRPr="001763CC" w:rsidRDefault="00CD1C5D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lastRenderedPageBreak/>
        <w:t>Repaso del</w:t>
      </w:r>
      <w:r w:rsidR="003D0048" w:rsidRPr="001763CC">
        <w:rPr>
          <w:rFonts w:ascii="Arial" w:hAnsi="Arial"/>
          <w:b w:val="0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b w:val="0"/>
          <w:sz w:val="24"/>
          <w:lang w:val="es-ES_tradnl"/>
        </w:rPr>
        <w:t xml:space="preserve">Evento de la </w:t>
      </w:r>
      <w:r w:rsidR="00B92543">
        <w:rPr>
          <w:rFonts w:ascii="Arial" w:hAnsi="Arial"/>
          <w:b w:val="0"/>
          <w:sz w:val="24"/>
          <w:lang w:val="es-ES_tradnl"/>
        </w:rPr>
        <w:t>Biblia</w:t>
      </w:r>
      <w:r w:rsidR="003D0048" w:rsidRPr="001763CC">
        <w:rPr>
          <w:rFonts w:ascii="Arial" w:hAnsi="Arial"/>
          <w:b w:val="0"/>
          <w:sz w:val="24"/>
          <w:lang w:val="es-ES_tradnl"/>
        </w:rPr>
        <w:t>.</w:t>
      </w:r>
    </w:p>
    <w:p w:rsidR="003D0048" w:rsidRPr="001763CC" w:rsidRDefault="00DE7261">
      <w:pPr>
        <w:pStyle w:val="BodyText"/>
        <w:ind w:right="720"/>
        <w:jc w:val="both"/>
        <w:rPr>
          <w:rFonts w:ascii="Arial" w:hAnsi="Arial"/>
          <w:bCs/>
          <w:i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¿</w:t>
      </w:r>
      <w:r w:rsidR="00CD1C5D" w:rsidRPr="001763CC">
        <w:rPr>
          <w:rFonts w:ascii="Arial" w:hAnsi="Arial"/>
          <w:b/>
          <w:bCs/>
          <w:sz w:val="24"/>
          <w:lang w:val="es-ES_tradnl"/>
        </w:rPr>
        <w:t>Que le dio Dios a Elías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? </w:t>
      </w:r>
      <w:r w:rsidR="003D0048" w:rsidRPr="001763CC">
        <w:rPr>
          <w:rFonts w:ascii="Arial" w:hAnsi="Arial"/>
          <w:bCs/>
          <w:i/>
          <w:sz w:val="24"/>
          <w:lang w:val="es-ES_tradnl"/>
        </w:rPr>
        <w:t>(</w:t>
      </w:r>
      <w:r w:rsidR="00CD1C5D" w:rsidRPr="001763CC">
        <w:rPr>
          <w:rFonts w:ascii="Arial" w:hAnsi="Arial"/>
          <w:bCs/>
          <w:i/>
          <w:sz w:val="24"/>
          <w:lang w:val="es-ES_tradnl"/>
        </w:rPr>
        <w:t>Le dijo a Elías que fuera al rio y mando a pájaros para que lo alimentaran</w:t>
      </w:r>
      <w:r w:rsidR="003D0048" w:rsidRPr="001763CC">
        <w:rPr>
          <w:rFonts w:ascii="Arial" w:hAnsi="Arial"/>
          <w:bCs/>
          <w:i/>
          <w:sz w:val="24"/>
          <w:lang w:val="es-ES_tradnl"/>
        </w:rPr>
        <w:t>.)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0"/>
          <w:lang w:val="es-ES_tradnl"/>
        </w:rPr>
      </w:pPr>
    </w:p>
    <w:p w:rsidR="00C67F36" w:rsidRPr="001763CC" w:rsidRDefault="00C67F36" w:rsidP="00C67F36">
      <w:pPr>
        <w:pStyle w:val="BodyTextIndent3"/>
        <w:ind w:right="720"/>
        <w:jc w:val="both"/>
        <w:rPr>
          <w:rFonts w:cs="Arial"/>
          <w:bCs/>
          <w:i/>
          <w:iCs/>
          <w:szCs w:val="24"/>
          <w:lang w:val="es-ES_tradnl"/>
        </w:rPr>
      </w:pPr>
      <w:r w:rsidRPr="006629CC">
        <w:rPr>
          <w:rFonts w:cs="Arial"/>
          <w:bCs/>
          <w:szCs w:val="24"/>
          <w:lang w:val="es-ES_tradnl"/>
        </w:rPr>
        <w:t>Hay que practicar el punto importante a aprender</w:t>
      </w:r>
      <w:r w:rsidRPr="001763CC">
        <w:rPr>
          <w:rFonts w:cs="Arial"/>
          <w:bCs/>
          <w:lang w:val="es-ES_tradnl"/>
        </w:rPr>
        <w:t xml:space="preserve">. </w:t>
      </w:r>
      <w:r w:rsidRPr="001763CC">
        <w:rPr>
          <w:rFonts w:cs="Arial"/>
          <w:bCs/>
          <w:kern w:val="1"/>
          <w:szCs w:val="24"/>
          <w:lang w:val="es-ES_tradnl"/>
        </w:rPr>
        <w:t>*DIOS ME DA LO QUE NECESITO...</w:t>
      </w:r>
      <w:r w:rsidRPr="001763CC">
        <w:rPr>
          <w:rFonts w:cs="Arial"/>
          <w:bCs/>
          <w:i/>
          <w:iCs/>
          <w:kern w:val="1"/>
          <w:szCs w:val="24"/>
          <w:lang w:val="es-ES_tradnl"/>
        </w:rPr>
        <w:t xml:space="preserve">Yo le doy gracias a Dios.   </w:t>
      </w:r>
      <w:r w:rsidRPr="001763CC">
        <w:rPr>
          <w:rFonts w:cs="Arial"/>
          <w:bCs/>
          <w:i/>
          <w:iCs/>
          <w:szCs w:val="24"/>
          <w:lang w:val="es-ES_tradnl"/>
        </w:rPr>
        <w:t xml:space="preserve"> 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iCs/>
          <w:sz w:val="24"/>
          <w:lang w:val="es-ES_tradnl"/>
        </w:rPr>
        <w:t>LO que NECESITO, LO que NECESITO.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  <w:t>Yo le AGRADEZCO a DIOS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6E1963">
      <w:pPr>
        <w:pStyle w:val="BodyTextIndent"/>
        <w:ind w:left="0"/>
        <w:jc w:val="both"/>
        <w:rPr>
          <w:rFonts w:ascii="Arial" w:hAnsi="Arial"/>
          <w:b w:val="0"/>
          <w:sz w:val="28"/>
          <w:szCs w:val="28"/>
          <w:lang w:val="es-ES_tradnl"/>
        </w:rPr>
      </w:pPr>
      <w:r w:rsidRPr="001763CC">
        <w:rPr>
          <w:rFonts w:ascii="Georgia" w:hAnsi="Georgia"/>
          <w:sz w:val="36"/>
          <w:lang w:val="es-ES_tradnl"/>
        </w:rPr>
        <w:t>Actividad</w:t>
      </w:r>
      <w:r w:rsidR="003D0048" w:rsidRPr="001763CC">
        <w:rPr>
          <w:rFonts w:ascii="Georgia" w:hAnsi="Georgia"/>
          <w:sz w:val="36"/>
          <w:lang w:val="es-ES_tradnl"/>
        </w:rPr>
        <w:t xml:space="preserve"> 3: </w:t>
      </w:r>
      <w:r w:rsidRPr="001763CC">
        <w:rPr>
          <w:rFonts w:ascii="Arial" w:hAnsi="Arial" w:cs="Arial"/>
          <w:sz w:val="28"/>
          <w:szCs w:val="28"/>
          <w:lang w:val="es-ES_tradnl"/>
        </w:rPr>
        <w:t>Juego</w:t>
      </w:r>
      <w:r w:rsidR="003D0048" w:rsidRPr="001763CC">
        <w:rPr>
          <w:rFonts w:ascii="Arial" w:hAnsi="Arial" w:cs="Arial"/>
          <w:sz w:val="36"/>
          <w:lang w:val="es-ES_tradnl"/>
        </w:rPr>
        <w:t xml:space="preserve"> </w:t>
      </w:r>
      <w:r w:rsidR="00916D15" w:rsidRPr="001763CC">
        <w:rPr>
          <w:rFonts w:ascii="Arial" w:hAnsi="Arial" w:cs="Arial"/>
          <w:sz w:val="28"/>
          <w:szCs w:val="28"/>
          <w:lang w:val="es-ES_tradnl"/>
        </w:rPr>
        <w:t>“</w:t>
      </w:r>
      <w:r w:rsidR="00CD1C5D" w:rsidRPr="001763CC">
        <w:rPr>
          <w:rFonts w:ascii="Arial" w:hAnsi="Arial" w:cs="Arial"/>
          <w:sz w:val="28"/>
          <w:szCs w:val="28"/>
          <w:lang w:val="es-ES_tradnl"/>
        </w:rPr>
        <w:t>Alimentando a Elías</w:t>
      </w:r>
      <w:r w:rsidR="00916D15" w:rsidRPr="001763CC">
        <w:rPr>
          <w:rFonts w:ascii="Arial" w:hAnsi="Arial" w:cs="Arial"/>
          <w:sz w:val="28"/>
          <w:szCs w:val="28"/>
          <w:lang w:val="es-ES_tradnl"/>
        </w:rPr>
        <w:t>”</w:t>
      </w:r>
    </w:p>
    <w:p w:rsidR="00200EFA" w:rsidRDefault="006E1963" w:rsidP="00200EFA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>Materiales</w:t>
      </w:r>
      <w:r w:rsidR="003D0048"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 xml:space="preserve">: </w:t>
      </w:r>
    </w:p>
    <w:p w:rsidR="00CD1C5D" w:rsidRPr="001763CC" w:rsidRDefault="00CD1C5D" w:rsidP="00200EFA">
      <w:pPr>
        <w:pStyle w:val="BodyTextIndent"/>
        <w:numPr>
          <w:ilvl w:val="0"/>
          <w:numId w:val="21"/>
        </w:numPr>
        <w:ind w:left="72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>Pins para la ropa</w:t>
      </w:r>
    </w:p>
    <w:p w:rsidR="00CD1C5D" w:rsidRPr="001763CC" w:rsidRDefault="00CD1C5D" w:rsidP="00200EFA">
      <w:pPr>
        <w:pStyle w:val="BodyTextIndent"/>
        <w:numPr>
          <w:ilvl w:val="0"/>
          <w:numId w:val="21"/>
        </w:numPr>
        <w:ind w:left="72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 xml:space="preserve">Dos bolas de pan por niño </w:t>
      </w:r>
    </w:p>
    <w:p w:rsidR="00CD1C5D" w:rsidRPr="001763CC" w:rsidRDefault="00CD1C5D" w:rsidP="00200EFA">
      <w:pPr>
        <w:pStyle w:val="BodyTextIndent"/>
        <w:numPr>
          <w:ilvl w:val="0"/>
          <w:numId w:val="21"/>
        </w:numPr>
        <w:ind w:left="72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>Dos tazones de pan divididos entre ellos</w:t>
      </w:r>
    </w:p>
    <w:p w:rsidR="00CD1C5D" w:rsidRPr="001763CC" w:rsidRDefault="00CD1C5D" w:rsidP="00200EFA">
      <w:pPr>
        <w:pStyle w:val="BodyTextIndent"/>
        <w:numPr>
          <w:ilvl w:val="0"/>
          <w:numId w:val="21"/>
        </w:numPr>
        <w:ind w:left="72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rFonts w:ascii="Arial" w:hAnsi="Arial"/>
          <w:b w:val="0"/>
          <w:i/>
          <w:iCs/>
          <w:sz w:val="24"/>
          <w:szCs w:val="24"/>
          <w:lang w:val="es-ES_tradnl"/>
        </w:rPr>
        <w:t>tape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</w:p>
    <w:p w:rsidR="003D0048" w:rsidRPr="001763CC" w:rsidRDefault="00200EFA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  <w:r w:rsidRPr="001763CC"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51668992" behindDoc="0" locked="0" layoutInCell="1" allowOverlap="1" wp14:anchorId="73B19AB0" wp14:editId="7F8840A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083935" cy="301214"/>
                <wp:effectExtent l="19050" t="19050" r="31115" b="4191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301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EFA" w:rsidRPr="00137DA8" w:rsidRDefault="00200EFA" w:rsidP="00200E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s-MX"/>
                              </w:rPr>
                            </w:pPr>
                          </w:p>
                          <w:p w:rsidR="00200EFA" w:rsidRPr="001763CC" w:rsidRDefault="00200EFA" w:rsidP="00200E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</w:pPr>
                            <w:r w:rsidRPr="001763CC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>***</w:t>
                            </w:r>
                            <w:r w:rsidRPr="00137DA8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 xml:space="preserve"> </w:t>
                            </w:r>
                            <w:r w:rsidRPr="007762CB">
                              <w:rPr>
                                <w:rFonts w:ascii="Arial" w:hAnsi="Arial" w:cs="Arial"/>
                                <w:b/>
                                <w:bCs/>
                                <w:lang w:val="es-MX"/>
                              </w:rPr>
                              <w:t xml:space="preserve">ADVERTENCIA: </w:t>
                            </w:r>
                            <w:r w:rsidRPr="007762C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  <w:t>Asegúrese de que ningún niño tenga alergia a estas comidas</w:t>
                            </w:r>
                            <w:r w:rsidRPr="001763C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  <w:t>.</w:t>
                            </w:r>
                          </w:p>
                          <w:p w:rsidR="00200EFA" w:rsidRPr="001763CC" w:rsidRDefault="00200EFA" w:rsidP="00200EFA">
                            <w:pPr>
                              <w:spacing w:before="1"/>
                              <w:ind w:left="7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19AB0" id="_x0000_s1029" type="#_x0000_t202" style="position:absolute;left:0;text-align:left;margin-left:0;margin-top:1.5pt;width:479.05pt;height:23.7pt;z-index:251668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" strokeweight="4.5pt">
                <v:stroke linestyle="thinThick"/>
                <v:textbox inset="0,0,0,0">
                  <w:txbxContent>
                    <w:p w:rsidR="00200EFA" w:rsidRPr="00137DA8" w:rsidRDefault="00200EFA" w:rsidP="00200EF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s-MX"/>
                        </w:rPr>
                      </w:pPr>
                    </w:p>
                    <w:p w:rsidR="00200EFA" w:rsidRPr="001763CC" w:rsidRDefault="00200EFA" w:rsidP="00200EF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</w:pPr>
                      <w:r w:rsidRPr="001763CC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>***</w:t>
                      </w:r>
                      <w:r w:rsidRPr="00137DA8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 xml:space="preserve"> </w:t>
                      </w:r>
                      <w:r w:rsidRPr="007762CB">
                        <w:rPr>
                          <w:rFonts w:ascii="Arial" w:hAnsi="Arial" w:cs="Arial"/>
                          <w:b/>
                          <w:bCs/>
                          <w:lang w:val="es-MX"/>
                        </w:rPr>
                        <w:t xml:space="preserve">ADVERTENCIA: </w:t>
                      </w:r>
                      <w:r w:rsidRPr="007762CB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  <w:t>Asegúrese de que ningún niño tenga alergia a estas comidas</w:t>
                      </w:r>
                      <w:r w:rsidRPr="001763C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  <w:t>.</w:t>
                      </w:r>
                    </w:p>
                    <w:p w:rsidR="00200EFA" w:rsidRPr="001763CC" w:rsidRDefault="00200EFA" w:rsidP="00200EFA">
                      <w:pPr>
                        <w:spacing w:before="1"/>
                        <w:ind w:left="72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szCs w:val="24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Niños y niñas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, </w:t>
      </w:r>
      <w:r w:rsidR="00BE7AF9" w:rsidRPr="001763CC">
        <w:rPr>
          <w:rFonts w:ascii="Arial" w:hAnsi="Arial"/>
          <w:b/>
          <w:bCs/>
          <w:sz w:val="24"/>
          <w:lang w:val="es-ES_tradnl"/>
        </w:rPr>
        <w:t xml:space="preserve">hoy vamos a jugar a un juego llamado Relevo de Alimentando a Elías. Nos recordara del cuervo que Dios mando para alimentar a Elías. </w:t>
      </w: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BE7AF9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Para prepararte</w:t>
      </w:r>
      <w:r w:rsidR="003D0048" w:rsidRPr="001763CC">
        <w:rPr>
          <w:rFonts w:ascii="Arial" w:hAnsi="Arial"/>
          <w:b w:val="0"/>
          <w:sz w:val="24"/>
          <w:lang w:val="es-ES_tradnl"/>
        </w:rPr>
        <w:t>:</w:t>
      </w:r>
    </w:p>
    <w:p w:rsidR="003D0048" w:rsidRPr="001763CC" w:rsidRDefault="00BE7AF9">
      <w:pPr>
        <w:pStyle w:val="BodyTextIndent"/>
        <w:numPr>
          <w:ilvl w:val="0"/>
          <w:numId w:val="11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Has dos líneas de</w:t>
      </w:r>
      <w:r w:rsidR="003D0048" w:rsidRPr="001763CC">
        <w:rPr>
          <w:rFonts w:ascii="Arial" w:hAnsi="Arial"/>
          <w:b w:val="0"/>
          <w:sz w:val="24"/>
          <w:lang w:val="es-ES_tradnl"/>
        </w:rPr>
        <w:t xml:space="preserve"> tape, </w:t>
      </w:r>
      <w:r w:rsidRPr="001763CC">
        <w:rPr>
          <w:rFonts w:ascii="Arial" w:hAnsi="Arial"/>
          <w:b w:val="0"/>
          <w:sz w:val="24"/>
          <w:lang w:val="es-ES_tradnl"/>
        </w:rPr>
        <w:t xml:space="preserve">cada una ocho pulgadas de largo, paralelas unas a las otras en el piso y tan separadas como se pueda con el salón. Cada línea deberá de tener espacio para que los niños se alineen detrás de la línea. </w:t>
      </w:r>
    </w:p>
    <w:p w:rsidR="003D0048" w:rsidRPr="001763CC" w:rsidRDefault="00BE7AF9">
      <w:pPr>
        <w:pStyle w:val="BodyTextIndent"/>
        <w:numPr>
          <w:ilvl w:val="0"/>
          <w:numId w:val="11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Pon un tazón con pan y suficientes pinsitas para la ropa por cada niño en el equipo en cada fin de las líneas de tape.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BE7AF9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Para jugar</w:t>
      </w:r>
      <w:r w:rsidR="003D0048" w:rsidRPr="001763CC">
        <w:rPr>
          <w:rFonts w:ascii="Arial" w:hAnsi="Arial"/>
          <w:b w:val="0"/>
          <w:sz w:val="24"/>
          <w:lang w:val="es-ES_tradnl"/>
        </w:rPr>
        <w:t>:</w:t>
      </w:r>
    </w:p>
    <w:p w:rsidR="003D0048" w:rsidRPr="001763CC" w:rsidRDefault="003D0048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 xml:space="preserve">Divide </w:t>
      </w:r>
      <w:r w:rsidR="00BE7AF9" w:rsidRPr="001763CC">
        <w:rPr>
          <w:rFonts w:ascii="Arial" w:hAnsi="Arial"/>
          <w:b w:val="0"/>
          <w:sz w:val="24"/>
          <w:lang w:val="es-ES_tradnl"/>
        </w:rPr>
        <w:t xml:space="preserve">a los niños en dos equipos </w:t>
      </w:r>
    </w:p>
    <w:p w:rsidR="003D0048" w:rsidRPr="001763CC" w:rsidRDefault="003D0048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H</w:t>
      </w:r>
      <w:r w:rsidR="00BE7AF9" w:rsidRPr="001763CC">
        <w:rPr>
          <w:rFonts w:ascii="Arial" w:hAnsi="Arial"/>
          <w:b w:val="0"/>
          <w:sz w:val="24"/>
          <w:lang w:val="es-ES_tradnl"/>
        </w:rPr>
        <w:t>as que los niños se alineen detrás de las líneas de tape.</w:t>
      </w:r>
    </w:p>
    <w:p w:rsidR="003D0048" w:rsidRPr="001763CC" w:rsidRDefault="00BE7AF9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Has que cada niño detrás de la línea se arrodille</w:t>
      </w:r>
      <w:r w:rsidR="003D0048" w:rsidRPr="001763CC">
        <w:rPr>
          <w:rFonts w:ascii="Arial" w:hAnsi="Arial"/>
          <w:b w:val="0"/>
          <w:sz w:val="24"/>
          <w:lang w:val="es-ES_tradnl"/>
        </w:rPr>
        <w:t>.</w:t>
      </w:r>
    </w:p>
    <w:p w:rsidR="003D0048" w:rsidRPr="001763CC" w:rsidRDefault="00BE7AF9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Cuando digas “Ahora</w:t>
      </w:r>
      <w:r w:rsidR="00F71813" w:rsidRPr="001763CC">
        <w:rPr>
          <w:rFonts w:ascii="Arial" w:hAnsi="Arial"/>
          <w:b w:val="0"/>
          <w:sz w:val="24"/>
          <w:lang w:val="es-ES_tradnl"/>
        </w:rPr>
        <w:t>!</w:t>
      </w:r>
      <w:r w:rsidRPr="001763CC">
        <w:rPr>
          <w:rFonts w:ascii="Arial" w:hAnsi="Arial"/>
          <w:b w:val="0"/>
          <w:sz w:val="24"/>
          <w:lang w:val="es-ES_tradnl"/>
        </w:rPr>
        <w:t>”</w:t>
      </w:r>
      <w:r w:rsidR="00F71813" w:rsidRPr="001763CC">
        <w:rPr>
          <w:rFonts w:ascii="Arial" w:hAnsi="Arial"/>
          <w:b w:val="0"/>
          <w:sz w:val="24"/>
          <w:lang w:val="es-ES_tradnl"/>
        </w:rPr>
        <w:t xml:space="preserve"> el primer niño en cada línea tomara una pinza de ropa, la usara para levantar un pedazo de pan, corre a su compañero en la otra línea que esta hincado, y deja caer el pan en la boca del otro niño hincado. </w:t>
      </w:r>
      <w:r w:rsidR="003D0048" w:rsidRPr="001763CC">
        <w:rPr>
          <w:rFonts w:ascii="Arial" w:hAnsi="Arial"/>
          <w:b w:val="0"/>
          <w:sz w:val="24"/>
          <w:lang w:val="es-ES_tradnl"/>
        </w:rPr>
        <w:t>, (</w:t>
      </w:r>
      <w:r w:rsidR="00F71813" w:rsidRPr="001763CC">
        <w:rPr>
          <w:rFonts w:ascii="Arial" w:hAnsi="Arial"/>
          <w:b w:val="0"/>
          <w:sz w:val="24"/>
          <w:lang w:val="es-ES_tradnl"/>
        </w:rPr>
        <w:t>Has que la/el niño saque su lengua)</w:t>
      </w:r>
    </w:p>
    <w:p w:rsidR="005E646C" w:rsidRDefault="005E646C" w:rsidP="005E646C">
      <w:pPr>
        <w:pStyle w:val="BodyTextIndent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F71813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lastRenderedPageBreak/>
        <w:t xml:space="preserve">Si el pan se cae al piso, el corredor debe de regresar a la línea, y tomar otro pedazo de pan. (cada corredor tiene dos chanzas de tomar un pedazo de pan y ponerlo en la boca del niño hincado, después el juego seguirá a continuación asta que el niño tenga el pan en su boca. </w:t>
      </w:r>
    </w:p>
    <w:p w:rsidR="003D0048" w:rsidRPr="001763CC" w:rsidRDefault="00F71813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 xml:space="preserve">Si el pan llega a la boca del niño hincado, los dos niños cambian de posición. </w:t>
      </w:r>
    </w:p>
    <w:p w:rsidR="003D0048" w:rsidRPr="001763CC" w:rsidRDefault="00F71813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 xml:space="preserve">El nuevo corredor regresa detrás de la línea y toca al niño que este esperando para que el corra ahora. </w:t>
      </w:r>
    </w:p>
    <w:p w:rsidR="003D0048" w:rsidRPr="001763CC" w:rsidRDefault="00F71813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Al niño que tocaron, ahora será el corredor y hace el mismo procedimiento con el pin y el pan.</w:t>
      </w:r>
    </w:p>
    <w:p w:rsidR="003D0048" w:rsidRPr="001763CC" w:rsidRDefault="00F71813">
      <w:pPr>
        <w:pStyle w:val="BodyTextIndent"/>
        <w:numPr>
          <w:ilvl w:val="0"/>
          <w:numId w:val="10"/>
        </w:numPr>
        <w:jc w:val="both"/>
        <w:rPr>
          <w:rFonts w:ascii="Arial" w:hAnsi="Arial"/>
          <w:b w:val="0"/>
          <w:bCs/>
          <w:sz w:val="24"/>
          <w:lang w:val="es-ES_tradnl"/>
        </w:rPr>
      </w:pPr>
      <w:r w:rsidRPr="001763CC">
        <w:rPr>
          <w:rFonts w:ascii="Arial" w:hAnsi="Arial"/>
          <w:b w:val="0"/>
          <w:bCs/>
          <w:sz w:val="24"/>
          <w:lang w:val="es-ES_tradnl"/>
        </w:rPr>
        <w:t>El primer equipo que termine con todos los niños corriendo y con el pan en su boca será el ganador</w:t>
      </w:r>
      <w:r w:rsidR="003D0048" w:rsidRPr="001763CC">
        <w:rPr>
          <w:rFonts w:ascii="Arial" w:hAnsi="Arial"/>
          <w:b w:val="0"/>
          <w:bCs/>
          <w:sz w:val="24"/>
          <w:lang w:val="es-ES_tradnl"/>
        </w:rPr>
        <w:t>.</w:t>
      </w: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F71813">
      <w:pPr>
        <w:pStyle w:val="BodyTextIndent"/>
        <w:ind w:left="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b w:val="0"/>
          <w:sz w:val="24"/>
          <w:lang w:val="es-ES_tradnl"/>
        </w:rPr>
        <w:t>Repaso del</w:t>
      </w:r>
      <w:r w:rsidR="003D0048" w:rsidRPr="001763CC">
        <w:rPr>
          <w:rFonts w:ascii="Arial" w:hAnsi="Arial"/>
          <w:b w:val="0"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b w:val="0"/>
          <w:sz w:val="24"/>
          <w:lang w:val="es-ES_tradnl"/>
        </w:rPr>
        <w:t xml:space="preserve">Evento de la </w:t>
      </w:r>
      <w:r w:rsidR="00B92543">
        <w:rPr>
          <w:rFonts w:ascii="Arial" w:hAnsi="Arial"/>
          <w:b w:val="0"/>
          <w:sz w:val="24"/>
          <w:lang w:val="es-ES_tradnl"/>
        </w:rPr>
        <w:t>Biblia</w:t>
      </w:r>
      <w:r w:rsidR="003D0048" w:rsidRPr="001763CC">
        <w:rPr>
          <w:rFonts w:ascii="Arial" w:hAnsi="Arial"/>
          <w:b w:val="0"/>
          <w:sz w:val="24"/>
          <w:lang w:val="es-ES_tradnl"/>
        </w:rPr>
        <w:t>.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</w:p>
    <w:p w:rsidR="003D0048" w:rsidRPr="001763CC" w:rsidRDefault="00DE7261">
      <w:pPr>
        <w:pStyle w:val="BodyText"/>
        <w:ind w:right="720"/>
        <w:jc w:val="both"/>
        <w:rPr>
          <w:rFonts w:ascii="Arial" w:hAnsi="Arial"/>
          <w:i/>
          <w:sz w:val="24"/>
          <w:lang w:val="es-ES_tradnl"/>
        </w:rPr>
      </w:pPr>
      <w:r w:rsidRPr="001763CC">
        <w:rPr>
          <w:rFonts w:ascii="Arial" w:hAnsi="Arial"/>
          <w:b/>
          <w:sz w:val="24"/>
          <w:lang w:val="es-ES_tradnl"/>
        </w:rPr>
        <w:t>¿</w:t>
      </w:r>
      <w:r w:rsidR="00F71813" w:rsidRPr="001763CC">
        <w:rPr>
          <w:rFonts w:ascii="Arial" w:hAnsi="Arial"/>
          <w:b/>
          <w:sz w:val="24"/>
          <w:lang w:val="es-ES_tradnl"/>
        </w:rPr>
        <w:t>Que necesitamos</w:t>
      </w:r>
      <w:r w:rsidR="003D0048" w:rsidRPr="001763CC">
        <w:rPr>
          <w:rFonts w:ascii="Arial" w:hAnsi="Arial"/>
          <w:b/>
          <w:sz w:val="24"/>
          <w:lang w:val="es-ES_tradnl"/>
        </w:rPr>
        <w:t xml:space="preserve">? </w:t>
      </w:r>
      <w:r w:rsidR="003D0048" w:rsidRPr="001763CC">
        <w:rPr>
          <w:rFonts w:ascii="Arial" w:hAnsi="Arial"/>
          <w:i/>
          <w:sz w:val="24"/>
          <w:lang w:val="es-ES_tradnl"/>
        </w:rPr>
        <w:t>(</w:t>
      </w:r>
      <w:r w:rsidR="00F71813" w:rsidRPr="001763CC">
        <w:rPr>
          <w:rFonts w:ascii="Arial" w:hAnsi="Arial"/>
          <w:i/>
          <w:sz w:val="24"/>
          <w:lang w:val="es-ES_tradnl"/>
        </w:rPr>
        <w:t>Respuestas variaran pero pueden incluir comida, agua, casa, papas, amor, etc.)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C67F36" w:rsidRPr="001763CC" w:rsidRDefault="00C67F36" w:rsidP="00C67F36">
      <w:pPr>
        <w:pStyle w:val="BodyTextIndent3"/>
        <w:ind w:right="720"/>
        <w:jc w:val="both"/>
        <w:rPr>
          <w:rFonts w:cs="Arial"/>
          <w:bCs/>
          <w:i/>
          <w:iCs/>
          <w:szCs w:val="24"/>
          <w:lang w:val="es-ES_tradnl"/>
        </w:rPr>
      </w:pPr>
      <w:r w:rsidRPr="006629CC">
        <w:rPr>
          <w:rFonts w:cs="Arial"/>
          <w:bCs/>
          <w:szCs w:val="24"/>
          <w:lang w:val="es-ES_tradnl"/>
        </w:rPr>
        <w:t>Hay que practicar el punto importante a aprender</w:t>
      </w:r>
      <w:r w:rsidRPr="001763CC">
        <w:rPr>
          <w:rFonts w:cs="Arial"/>
          <w:bCs/>
          <w:lang w:val="es-ES_tradnl"/>
        </w:rPr>
        <w:t xml:space="preserve">. </w:t>
      </w:r>
      <w:r w:rsidRPr="001763CC">
        <w:rPr>
          <w:rFonts w:cs="Arial"/>
          <w:bCs/>
          <w:kern w:val="1"/>
          <w:szCs w:val="24"/>
          <w:lang w:val="es-ES_tradnl"/>
        </w:rPr>
        <w:t>*DIOS ME DA LO QUE NECESITO...</w:t>
      </w:r>
      <w:r w:rsidRPr="001763CC">
        <w:rPr>
          <w:rFonts w:cs="Arial"/>
          <w:bCs/>
          <w:i/>
          <w:iCs/>
          <w:kern w:val="1"/>
          <w:szCs w:val="24"/>
          <w:lang w:val="es-ES_tradnl"/>
        </w:rPr>
        <w:t xml:space="preserve">Yo le doy gracias a Dios.   </w:t>
      </w:r>
      <w:r w:rsidRPr="001763CC">
        <w:rPr>
          <w:rFonts w:cs="Arial"/>
          <w:bCs/>
          <w:i/>
          <w:iCs/>
          <w:szCs w:val="24"/>
          <w:lang w:val="es-ES_tradnl"/>
        </w:rPr>
        <w:t xml:space="preserve"> </w:t>
      </w:r>
    </w:p>
    <w:p w:rsidR="004E36F9" w:rsidRPr="001763CC" w:rsidRDefault="004E36F9" w:rsidP="004E36F9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4E36F9" w:rsidRPr="001763CC" w:rsidRDefault="004E36F9" w:rsidP="004E36F9">
      <w:pPr>
        <w:pStyle w:val="BodyTextIndent3"/>
        <w:ind w:left="0" w:firstLine="720"/>
        <w:rPr>
          <w:bCs/>
          <w:lang w:val="es-ES_tradnl"/>
        </w:rPr>
      </w:pPr>
      <w:r w:rsidRPr="001763CC">
        <w:rPr>
          <w:bCs/>
          <w:lang w:val="es-ES_tradnl"/>
        </w:rPr>
        <w:t xml:space="preserve">Juntemos nuestras manos y recemos. Repitan después de mi. </w:t>
      </w:r>
    </w:p>
    <w:p w:rsidR="004E36F9" w:rsidRPr="001763CC" w:rsidRDefault="004E36F9" w:rsidP="004E36F9">
      <w:pPr>
        <w:pStyle w:val="BodyTextIndent3"/>
        <w:ind w:left="0"/>
        <w:rPr>
          <w:b w:val="0"/>
          <w:lang w:val="es-ES_tradnl"/>
        </w:rPr>
      </w:pP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Querido Dios,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Te amamos.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 por darnos lo que necesitamos.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Ayúdame a ser agradecido.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Gracias, gracias, gracias.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 xml:space="preserve">En el nombre de Jesús. 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iCs/>
          <w:sz w:val="24"/>
          <w:lang w:val="es-ES_tradnl"/>
        </w:rPr>
        <w:t>LO que NECESITO, LO que NECESITO.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  <w:t>Yo le AGRADEZCO a DIOS</w:t>
      </w:r>
    </w:p>
    <w:p w:rsidR="003D0048" w:rsidRPr="001763CC" w:rsidRDefault="003D0048">
      <w:pPr>
        <w:pStyle w:val="BodyTextIndent"/>
        <w:ind w:left="0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rPr>
          <w:rFonts w:ascii="Arial" w:hAnsi="Arial"/>
          <w:b w:val="0"/>
          <w:sz w:val="24"/>
          <w:lang w:val="es-ES_tradnl"/>
        </w:rPr>
      </w:pPr>
    </w:p>
    <w:p w:rsidR="00200EFA" w:rsidRDefault="00200EFA">
      <w:pPr>
        <w:suppressAutoHyphens w:val="0"/>
        <w:rPr>
          <w:rFonts w:ascii="Georgia" w:hAnsi="Georgia"/>
          <w:b/>
          <w:sz w:val="36"/>
          <w:lang w:val="es-ES_tradnl"/>
        </w:rPr>
      </w:pPr>
      <w:r>
        <w:rPr>
          <w:rFonts w:ascii="Georgia" w:hAnsi="Georgia"/>
          <w:b/>
          <w:sz w:val="36"/>
          <w:lang w:val="es-ES_tradnl"/>
        </w:rPr>
        <w:br w:type="page"/>
      </w:r>
    </w:p>
    <w:p w:rsidR="003D0048" w:rsidRPr="001763CC" w:rsidRDefault="00F71813">
      <w:pPr>
        <w:pStyle w:val="BodyText"/>
        <w:rPr>
          <w:rFonts w:ascii="Georgia" w:hAnsi="Georgia"/>
          <w:b/>
          <w:sz w:val="36"/>
          <w:lang w:val="es-ES_tradnl"/>
        </w:rPr>
      </w:pPr>
      <w:r w:rsidRPr="001763CC">
        <w:rPr>
          <w:rFonts w:ascii="Georgia" w:hAnsi="Georgia"/>
          <w:b/>
          <w:sz w:val="36"/>
          <w:lang w:val="es-ES_tradnl"/>
        </w:rPr>
        <w:lastRenderedPageBreak/>
        <w:t xml:space="preserve">Tiempo de </w:t>
      </w:r>
      <w:r w:rsidR="00200EFA">
        <w:rPr>
          <w:rFonts w:ascii="Georgia" w:hAnsi="Georgia"/>
          <w:b/>
          <w:sz w:val="36"/>
          <w:szCs w:val="36"/>
          <w:lang w:val="es-ES_tradnl"/>
        </w:rPr>
        <w:t>O</w:t>
      </w:r>
      <w:r w:rsidR="00200EFA" w:rsidRPr="006629CC">
        <w:rPr>
          <w:rFonts w:ascii="Georgia" w:hAnsi="Georgia"/>
          <w:b/>
          <w:sz w:val="36"/>
          <w:szCs w:val="36"/>
          <w:lang w:val="es-ES_tradnl"/>
        </w:rPr>
        <w:t>raci</w:t>
      </w:r>
      <w:r w:rsidR="00200EFA" w:rsidRPr="006629CC">
        <w:rPr>
          <w:rFonts w:ascii="Georgia" w:hAnsi="Georgia" w:cs="Arial"/>
          <w:b/>
          <w:sz w:val="36"/>
          <w:szCs w:val="36"/>
          <w:lang w:val="es-ES_tradnl"/>
        </w:rPr>
        <w:t>ó</w:t>
      </w:r>
      <w:r w:rsidR="00200EFA" w:rsidRPr="006629CC">
        <w:rPr>
          <w:rFonts w:ascii="Georgia" w:hAnsi="Georgia"/>
          <w:b/>
          <w:sz w:val="36"/>
          <w:szCs w:val="36"/>
          <w:lang w:val="es-ES_tradnl"/>
        </w:rPr>
        <w:t>n</w:t>
      </w:r>
      <w:r w:rsidR="00200EFA">
        <w:rPr>
          <w:rFonts w:ascii="Georgia" w:hAnsi="Georgia"/>
          <w:b/>
          <w:sz w:val="36"/>
          <w:szCs w:val="36"/>
          <w:lang w:val="es-ES_tradnl"/>
        </w:rPr>
        <w:t>:</w:t>
      </w:r>
    </w:p>
    <w:p w:rsidR="003D0048" w:rsidRPr="001763CC" w:rsidRDefault="003D0048">
      <w:pPr>
        <w:pStyle w:val="BodyText"/>
        <w:rPr>
          <w:rFonts w:ascii="Arial" w:hAnsi="Arial"/>
          <w:sz w:val="20"/>
          <w:lang w:val="es-ES_tradnl"/>
        </w:rPr>
      </w:pPr>
    </w:p>
    <w:p w:rsidR="003D0048" w:rsidRPr="001763CC" w:rsidRDefault="00DE7261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>¿</w:t>
      </w:r>
      <w:r w:rsidR="00F71813" w:rsidRPr="001763CC">
        <w:rPr>
          <w:rFonts w:ascii="Arial" w:hAnsi="Arial"/>
          <w:bCs/>
          <w:sz w:val="24"/>
          <w:lang w:val="es-ES_tradnl"/>
        </w:rPr>
        <w:t>Dios nos da todo lo que necesitamos, incluyendo a Jesús, como le podemos dar las gracias a Dios?</w:t>
      </w:r>
      <w:r w:rsidR="003D0048" w:rsidRPr="001763CC">
        <w:rPr>
          <w:rFonts w:ascii="Arial" w:hAnsi="Arial"/>
          <w:bCs/>
          <w:sz w:val="24"/>
          <w:lang w:val="es-ES_tradnl"/>
        </w:rPr>
        <w:t xml:space="preserve"> </w:t>
      </w:r>
      <w:r w:rsidR="003D0048" w:rsidRPr="001763CC">
        <w:rPr>
          <w:rFonts w:ascii="Arial" w:hAnsi="Arial"/>
          <w:b w:val="0"/>
          <w:i/>
          <w:sz w:val="24"/>
          <w:lang w:val="es-ES_tradnl"/>
        </w:rPr>
        <w:t>(</w:t>
      </w:r>
      <w:r w:rsidR="00F71813" w:rsidRPr="001763CC">
        <w:rPr>
          <w:rFonts w:ascii="Arial" w:hAnsi="Arial"/>
          <w:b w:val="0"/>
          <w:i/>
          <w:sz w:val="24"/>
          <w:lang w:val="es-ES_tradnl"/>
        </w:rPr>
        <w:t xml:space="preserve">Respuestas variaran pero pueden incluir, diciéndoles, rezando, traer a un amigo a la iglesia, hacer una foto agradeciendo a Dios etc.) 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i/>
          <w:iCs/>
          <w:sz w:val="24"/>
          <w:lang w:val="es-ES_tradnl"/>
        </w:rPr>
      </w:pPr>
    </w:p>
    <w:p w:rsidR="00F71813" w:rsidRPr="001763CC" w:rsidRDefault="00F71813" w:rsidP="00F71813">
      <w:pPr>
        <w:pStyle w:val="BodyTextIndent"/>
        <w:ind w:left="0"/>
        <w:jc w:val="both"/>
        <w:rPr>
          <w:rFonts w:ascii="Arial" w:hAnsi="Arial"/>
          <w:b w:val="0"/>
          <w:iCs/>
          <w:sz w:val="24"/>
          <w:lang w:val="es-ES_tradnl"/>
        </w:rPr>
      </w:pPr>
      <w:r w:rsidRPr="001763CC">
        <w:rPr>
          <w:rFonts w:ascii="Arial" w:hAnsi="Arial"/>
          <w:b w:val="0"/>
          <w:iCs/>
          <w:sz w:val="24"/>
          <w:lang w:val="es-ES_tradnl"/>
        </w:rPr>
        <w:t>Pregúntele a los niños si quieren pedirle a Dios por alguien o algo en sus vidas, y rece con ellos.</w:t>
      </w:r>
    </w:p>
    <w:p w:rsidR="003D0048" w:rsidRPr="001763CC" w:rsidRDefault="003D0048">
      <w:pPr>
        <w:pStyle w:val="BodyText"/>
        <w:jc w:val="both"/>
        <w:rPr>
          <w:rFonts w:ascii="Arial" w:hAnsi="Arial"/>
          <w:sz w:val="24"/>
          <w:lang w:val="es-ES_tradnl"/>
        </w:rPr>
      </w:pPr>
    </w:p>
    <w:p w:rsidR="004E36F9" w:rsidRPr="001763CC" w:rsidRDefault="004E36F9" w:rsidP="004E36F9">
      <w:pPr>
        <w:pStyle w:val="BodyTextIndent3"/>
        <w:ind w:right="720"/>
        <w:jc w:val="both"/>
        <w:rPr>
          <w:rFonts w:cs="Arial"/>
          <w:bCs/>
          <w:i/>
          <w:iCs/>
          <w:szCs w:val="24"/>
          <w:lang w:val="es-ES_tradnl"/>
        </w:rPr>
      </w:pPr>
      <w:r w:rsidRPr="001763CC">
        <w:rPr>
          <w:rFonts w:cs="Arial"/>
          <w:bCs/>
          <w:lang w:val="es-ES_tradnl"/>
        </w:rPr>
        <w:t xml:space="preserve">Practiquemos nuestro Punto para llevar a casa. </w:t>
      </w:r>
      <w:r w:rsidRPr="001763CC">
        <w:rPr>
          <w:rFonts w:cs="Arial"/>
          <w:bCs/>
          <w:kern w:val="1"/>
          <w:szCs w:val="24"/>
          <w:lang w:val="es-ES_tradnl"/>
        </w:rPr>
        <w:t>*DIOS ME DA LO QUE NECESITO...</w:t>
      </w:r>
      <w:r w:rsidRPr="001763CC">
        <w:rPr>
          <w:rFonts w:cs="Arial"/>
          <w:bCs/>
          <w:i/>
          <w:iCs/>
          <w:kern w:val="1"/>
          <w:szCs w:val="24"/>
          <w:lang w:val="es-ES_tradnl"/>
        </w:rPr>
        <w:t xml:space="preserve">Yo le doy gracias a Dios.   </w:t>
      </w:r>
      <w:r w:rsidRPr="001763CC">
        <w:rPr>
          <w:rFonts w:cs="Arial"/>
          <w:bCs/>
          <w:i/>
          <w:iCs/>
          <w:szCs w:val="24"/>
          <w:lang w:val="es-ES_tradnl"/>
        </w:rPr>
        <w:t xml:space="preserve"> </w:t>
      </w:r>
    </w:p>
    <w:p w:rsidR="004E36F9" w:rsidRPr="001763CC" w:rsidRDefault="004E36F9" w:rsidP="004E36F9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4E36F9" w:rsidRPr="001763CC" w:rsidRDefault="004E36F9" w:rsidP="004E36F9">
      <w:pPr>
        <w:pStyle w:val="BodyTextIndent3"/>
        <w:ind w:left="0" w:firstLine="720"/>
        <w:rPr>
          <w:bCs/>
          <w:lang w:val="es-ES_tradnl"/>
        </w:rPr>
      </w:pPr>
      <w:r w:rsidRPr="001763CC">
        <w:rPr>
          <w:bCs/>
          <w:lang w:val="es-ES_tradnl"/>
        </w:rPr>
        <w:t xml:space="preserve">Juntemos nuestras manos y recemos. Repitan después de mi. </w:t>
      </w:r>
    </w:p>
    <w:p w:rsidR="004E36F9" w:rsidRPr="001763CC" w:rsidRDefault="004E36F9" w:rsidP="004E36F9">
      <w:pPr>
        <w:pStyle w:val="BodyTextIndent3"/>
        <w:ind w:left="0"/>
        <w:rPr>
          <w:b w:val="0"/>
          <w:lang w:val="es-ES_tradnl"/>
        </w:rPr>
      </w:pP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Querido Dios,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Te amamos.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 por darnos lo que necesitamos.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Ayúdame a ser agradecido.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Gracias, gracias, gracias.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 xml:space="preserve">En el nombre de Jesús. 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iCs/>
          <w:sz w:val="24"/>
          <w:lang w:val="es-ES_tradnl"/>
        </w:rPr>
        <w:t>LO que NECESITO, LO que NECESITO.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  <w:t>Yo le AGRADEZCO a DIOS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Cs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Cs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Cs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Cs/>
          <w:sz w:val="24"/>
          <w:lang w:val="es-ES_tradnl"/>
        </w:rPr>
      </w:pP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3D0048">
      <w:pPr>
        <w:pStyle w:val="BodyText"/>
        <w:jc w:val="both"/>
        <w:rPr>
          <w:lang w:val="es-ES_tradnl"/>
        </w:rPr>
      </w:pPr>
      <w:r w:rsidRPr="001763CC">
        <w:rPr>
          <w:lang w:val="es-ES_tradnl"/>
        </w:rPr>
        <w:tab/>
      </w:r>
    </w:p>
    <w:p w:rsidR="00F71813" w:rsidRPr="001763CC" w:rsidRDefault="00F71813" w:rsidP="00F71813">
      <w:pPr>
        <w:pStyle w:val="BodyText"/>
        <w:pageBreakBefore/>
        <w:jc w:val="both"/>
        <w:rPr>
          <w:rFonts w:ascii="Georgia" w:hAnsi="Georgia"/>
          <w:b/>
          <w:sz w:val="24"/>
          <w:lang w:val="es-ES_tradnl"/>
        </w:rPr>
      </w:pPr>
      <w:r w:rsidRPr="001763CC">
        <w:rPr>
          <w:rFonts w:ascii="Georgia" w:hAnsi="Georgia"/>
          <w:b/>
          <w:sz w:val="48"/>
          <w:lang w:val="es-ES_tradnl"/>
        </w:rPr>
        <w:lastRenderedPageBreak/>
        <w:t>Conclusión con Grupo Grande</w:t>
      </w:r>
      <w:r w:rsidRPr="001763CC">
        <w:rPr>
          <w:rFonts w:ascii="Arial" w:hAnsi="Arial"/>
          <w:b/>
          <w:sz w:val="24"/>
          <w:lang w:val="es-ES_tradnl"/>
        </w:rPr>
        <w:t xml:space="preserve"> </w:t>
      </w:r>
      <w:r w:rsidRPr="001763CC">
        <w:rPr>
          <w:rFonts w:ascii="Georgia" w:hAnsi="Georgia"/>
          <w:b/>
          <w:sz w:val="24"/>
          <w:lang w:val="es-ES_tradnl"/>
        </w:rPr>
        <w:t>(10 minutos)</w:t>
      </w:r>
    </w:p>
    <w:p w:rsidR="00F71813" w:rsidRPr="001763CC" w:rsidRDefault="0076141A" w:rsidP="00F71813">
      <w:pPr>
        <w:pStyle w:val="BodyText"/>
        <w:jc w:val="both"/>
        <w:rPr>
          <w:rFonts w:ascii="Arial" w:hAnsi="Arial"/>
          <w:i/>
          <w:sz w:val="20"/>
          <w:lang w:val="es-ES_tradnl"/>
        </w:rPr>
      </w:pPr>
      <w:r w:rsidRPr="001763CC">
        <w:rPr>
          <w:noProof/>
          <w:lang w:eastAsia="en-US"/>
        </w:rPr>
        <w:drawing>
          <wp:anchor distT="0" distB="0" distL="114935" distR="114935" simplePos="0" relativeHeight="251664896" behindDoc="1" locked="0" layoutInCell="1" allowOverlap="1" wp14:anchorId="4016FC20" wp14:editId="4CD32D7E">
            <wp:simplePos x="0" y="0"/>
            <wp:positionH relativeFrom="column">
              <wp:posOffset>100965</wp:posOffset>
            </wp:positionH>
            <wp:positionV relativeFrom="paragraph">
              <wp:posOffset>83820</wp:posOffset>
            </wp:positionV>
            <wp:extent cx="634365" cy="683895"/>
            <wp:effectExtent l="0" t="0" r="635" b="1905"/>
            <wp:wrapTight wrapText="bothSides">
              <wp:wrapPolygon edited="0">
                <wp:start x="0" y="0"/>
                <wp:lineTo x="0" y="20858"/>
                <wp:lineTo x="20757" y="20858"/>
                <wp:lineTo x="20757" y="0"/>
                <wp:lineTo x="0" y="0"/>
              </wp:wrapPolygon>
            </wp:wrapTight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813" w:rsidRPr="001763CC">
        <w:rPr>
          <w:rFonts w:ascii="Arial" w:hAnsi="Arial"/>
          <w:b/>
          <w:sz w:val="20"/>
          <w:lang w:val="es-ES_tradnl"/>
        </w:rPr>
        <w:t xml:space="preserve">Propósito: </w:t>
      </w:r>
      <w:r w:rsidR="00F71813" w:rsidRPr="001763CC">
        <w:rPr>
          <w:rFonts w:ascii="Arial" w:hAnsi="Arial"/>
          <w:i/>
          <w:sz w:val="20"/>
          <w:lang w:val="es-ES_tradnl"/>
        </w:rPr>
        <w:t xml:space="preserve">El títere pájaro loco, Albie batalla para aprender el punto importante para llevar a casa. Nosotros le ayudamos a entender el punto, pero cada vez que tratamos de enseñarle, confunde palabras y conceptos. Después de tratar tres veces, al final aprende el punto. </w:t>
      </w:r>
    </w:p>
    <w:p w:rsidR="00F71813" w:rsidRPr="001763CC" w:rsidRDefault="00F71813" w:rsidP="00F71813">
      <w:pPr>
        <w:pStyle w:val="BodyText"/>
        <w:rPr>
          <w:rFonts w:ascii="Arial" w:hAnsi="Arial"/>
          <w:b/>
          <w:i/>
          <w:lang w:val="es-ES_tradnl"/>
        </w:rPr>
      </w:pPr>
    </w:p>
    <w:p w:rsidR="00F71813" w:rsidRPr="001763CC" w:rsidRDefault="00F71813" w:rsidP="00F71813">
      <w:pPr>
        <w:pStyle w:val="BodyText"/>
        <w:rPr>
          <w:rFonts w:ascii="Arial" w:hAnsi="Arial"/>
          <w:b/>
          <w:i/>
          <w:lang w:val="es-ES_tradnl"/>
        </w:rPr>
      </w:pPr>
    </w:p>
    <w:p w:rsidR="00F71813" w:rsidRPr="001763CC" w:rsidRDefault="00F71813" w:rsidP="00F71813">
      <w:pPr>
        <w:pStyle w:val="BodyText"/>
        <w:rPr>
          <w:rFonts w:ascii="Arial" w:hAnsi="Arial"/>
          <w:b/>
          <w:i/>
          <w:lang w:val="es-ES_tradnl"/>
        </w:rPr>
      </w:pPr>
      <w:r w:rsidRPr="001763CC">
        <w:rPr>
          <w:rFonts w:ascii="Georgia" w:hAnsi="Georgia"/>
          <w:b/>
          <w:sz w:val="36"/>
          <w:lang w:val="es-ES_tradnl"/>
        </w:rPr>
        <w:t>Cantando:</w:t>
      </w:r>
      <w:r w:rsidRPr="001763CC">
        <w:rPr>
          <w:rFonts w:ascii="Arial" w:hAnsi="Arial"/>
          <w:b/>
          <w:i/>
          <w:sz w:val="48"/>
          <w:lang w:val="es-ES_tradnl"/>
        </w:rPr>
        <w:t xml:space="preserve"> </w:t>
      </w:r>
      <w:r w:rsidRPr="001763CC">
        <w:rPr>
          <w:rFonts w:ascii="Arial" w:hAnsi="Arial"/>
          <w:bCs/>
          <w:sz w:val="24"/>
          <w:lang w:val="es-ES_tradnl"/>
        </w:rPr>
        <w:t>(Opcional, dos o tres canciones de acuerdo con el tiempo)</w:t>
      </w:r>
      <w:r w:rsidRPr="001763CC">
        <w:rPr>
          <w:rFonts w:ascii="Arial" w:hAnsi="Arial"/>
          <w:b/>
          <w:i/>
          <w:lang w:val="es-ES_tradnl"/>
        </w:rPr>
        <w:t xml:space="preserve"> </w:t>
      </w:r>
    </w:p>
    <w:p w:rsidR="00F71813" w:rsidRPr="001763CC" w:rsidRDefault="00F71813" w:rsidP="00F71813">
      <w:pPr>
        <w:pStyle w:val="BodyText"/>
        <w:rPr>
          <w:rFonts w:ascii="Arial" w:hAnsi="Arial"/>
          <w:bCs/>
          <w:i/>
          <w:sz w:val="24"/>
          <w:szCs w:val="24"/>
          <w:lang w:val="es-ES_tradnl"/>
        </w:rPr>
      </w:pPr>
      <w:r w:rsidRPr="001763CC">
        <w:rPr>
          <w:rFonts w:ascii="Arial" w:hAnsi="Arial"/>
          <w:bCs/>
          <w:i/>
          <w:sz w:val="24"/>
          <w:szCs w:val="24"/>
          <w:lang w:val="es-ES_tradnl"/>
        </w:rPr>
        <w:t>Materiales:  Albie el títere, ejemplo de arte y aperitivo.</w:t>
      </w:r>
    </w:p>
    <w:p w:rsidR="00F71813" w:rsidRPr="001763CC" w:rsidRDefault="00F71813" w:rsidP="00F71813">
      <w:pPr>
        <w:pStyle w:val="BodyText"/>
        <w:rPr>
          <w:rFonts w:ascii="Arial" w:hAnsi="Arial"/>
          <w:bCs/>
          <w:i/>
          <w:sz w:val="20"/>
          <w:lang w:val="es-ES_tradnl"/>
        </w:rPr>
      </w:pPr>
    </w:p>
    <w:p w:rsidR="00200EFA" w:rsidRPr="006629CC" w:rsidRDefault="00200EFA" w:rsidP="00200EFA">
      <w:pPr>
        <w:pStyle w:val="NoSpacing"/>
        <w:rPr>
          <w:rFonts w:ascii="Georgia" w:hAnsi="Georgia"/>
          <w:b/>
          <w:sz w:val="36"/>
          <w:szCs w:val="36"/>
          <w:lang w:val="es-ES_tradnl"/>
        </w:rPr>
      </w:pPr>
      <w:r w:rsidRPr="006629CC">
        <w:rPr>
          <w:rFonts w:ascii="Georgia" w:hAnsi="Georgia"/>
          <w:b/>
          <w:sz w:val="36"/>
          <w:szCs w:val="36"/>
          <w:lang w:val="es-ES_tradnl"/>
        </w:rPr>
        <w:t xml:space="preserve">Repaso de lección con </w:t>
      </w:r>
      <w:r>
        <w:rPr>
          <w:rFonts w:ascii="Georgia" w:hAnsi="Georgia"/>
          <w:b/>
          <w:sz w:val="36"/>
          <w:szCs w:val="36"/>
          <w:lang w:val="es-ES_tradnl"/>
        </w:rPr>
        <w:t>A</w:t>
      </w:r>
      <w:r w:rsidRPr="006629CC">
        <w:rPr>
          <w:rFonts w:ascii="Georgia" w:hAnsi="Georgia"/>
          <w:b/>
          <w:sz w:val="36"/>
          <w:szCs w:val="36"/>
          <w:lang w:val="es-ES_tradnl"/>
        </w:rPr>
        <w:t>ctuación de títeres.</w:t>
      </w:r>
    </w:p>
    <w:p w:rsidR="00200EFA" w:rsidRPr="006629CC" w:rsidRDefault="00200EFA" w:rsidP="00200EFA">
      <w:pPr>
        <w:pStyle w:val="BodyText"/>
        <w:numPr>
          <w:ilvl w:val="0"/>
          <w:numId w:val="1"/>
        </w:numPr>
        <w:ind w:left="0" w:firstLine="18"/>
        <w:jc w:val="both"/>
        <w:rPr>
          <w:lang w:val="es-ES_tradnl"/>
        </w:rPr>
      </w:pPr>
      <w:r>
        <w:rPr>
          <w:rFonts w:ascii="Arial" w:hAnsi="Arial"/>
          <w:sz w:val="24"/>
          <w:lang w:val="es-ES_tradnl"/>
        </w:rPr>
        <w:t>El p</w:t>
      </w:r>
      <w:r w:rsidRPr="006629CC">
        <w:rPr>
          <w:rFonts w:ascii="Arial" w:hAnsi="Arial"/>
          <w:sz w:val="24"/>
          <w:lang w:val="es-ES_tradnl"/>
        </w:rPr>
        <w:t>resentador le enseña a Albie un ejemplo de cada una de las actividades hechas en el grupo chico. Después, los niños tratan de enseñarle a Albie el punto importante a aprender.</w:t>
      </w:r>
    </w:p>
    <w:p w:rsidR="00200EFA" w:rsidRPr="006629CC" w:rsidRDefault="00200EFA" w:rsidP="00200EFA">
      <w:pPr>
        <w:pStyle w:val="NoSpacing"/>
        <w:ind w:right="-630"/>
        <w:rPr>
          <w:rFonts w:ascii="Arial" w:eastAsia="SimSun" w:hAnsi="Arial" w:cs="Arial"/>
          <w:b/>
          <w:sz w:val="24"/>
          <w:szCs w:val="24"/>
          <w:lang w:val="es-ES_tradnl" w:eastAsia="zh-CN" w:bidi="hi-IN"/>
        </w:rPr>
      </w:pPr>
      <w:r w:rsidRPr="006629CC">
        <w:rPr>
          <w:rFonts w:eastAsia="SimSun"/>
          <w:lang w:val="es-ES_tradnl" w:eastAsia="zh-CN" w:bidi="hi-IN"/>
        </w:rPr>
        <w:br/>
      </w:r>
      <w:r w:rsidRPr="006629CC">
        <w:rPr>
          <w:rFonts w:ascii="Arial" w:eastAsia="SimSun" w:hAnsi="Arial" w:cs="Arial"/>
          <w:b/>
          <w:sz w:val="24"/>
          <w:szCs w:val="24"/>
          <w:lang w:val="es-ES_tradnl" w:eastAsia="zh-CN" w:bidi="hi-IN"/>
        </w:rPr>
        <w:t>Presentador: Queremos darle las gracias a todos los visitantes por venir, bienvenidos.</w:t>
      </w:r>
    </w:p>
    <w:p w:rsidR="00200EFA" w:rsidRPr="006629CC" w:rsidRDefault="00200EFA" w:rsidP="00200EFA">
      <w:pPr>
        <w:pStyle w:val="NoSpacing"/>
        <w:rPr>
          <w:rFonts w:ascii="Arial" w:eastAsia="SimSun" w:hAnsi="Arial" w:cs="Arial"/>
          <w:sz w:val="24"/>
          <w:szCs w:val="24"/>
          <w:lang w:val="es-ES_tradnl" w:eastAsia="zh-CN" w:bidi="hi-IN"/>
        </w:rPr>
      </w:pPr>
      <w:r w:rsidRPr="006629CC">
        <w:rPr>
          <w:rFonts w:ascii="Arial" w:eastAsia="SimSun" w:hAnsi="Arial" w:cs="Arial"/>
          <w:sz w:val="24"/>
          <w:szCs w:val="24"/>
          <w:lang w:val="es-ES_tradnl" w:eastAsia="zh-CN" w:bidi="hi-IN"/>
        </w:rPr>
        <w:t>(Si le vas a dar un regalo a los invitados,</w:t>
      </w:r>
      <w:r>
        <w:rPr>
          <w:rFonts w:ascii="Arial" w:eastAsia="SimSun" w:hAnsi="Arial" w:cs="Arial"/>
          <w:sz w:val="24"/>
          <w:szCs w:val="24"/>
          <w:lang w:val="es-ES_tradnl" w:eastAsia="zh-CN" w:bidi="hi-IN"/>
        </w:rPr>
        <w:t xml:space="preserve"> hazlo ya</w:t>
      </w:r>
      <w:r w:rsidRPr="006629CC">
        <w:rPr>
          <w:rFonts w:ascii="Arial" w:eastAsia="SimSun" w:hAnsi="Arial" w:cs="Arial"/>
          <w:sz w:val="24"/>
          <w:szCs w:val="24"/>
          <w:lang w:val="es-ES_tradnl" w:eastAsia="zh-CN" w:bidi="hi-IN"/>
        </w:rPr>
        <w:t>.)</w:t>
      </w:r>
    </w:p>
    <w:p w:rsidR="003D0048" w:rsidRPr="001763CC" w:rsidRDefault="003D0048">
      <w:pPr>
        <w:pStyle w:val="BodyText"/>
        <w:rPr>
          <w:rFonts w:ascii="Arial" w:hAnsi="Arial"/>
          <w:sz w:val="24"/>
          <w:lang w:val="es-ES_tradnl"/>
        </w:rPr>
      </w:pPr>
    </w:p>
    <w:p w:rsidR="003D0048" w:rsidRPr="001763CC" w:rsidRDefault="0076141A" w:rsidP="00200EFA">
      <w:pPr>
        <w:pStyle w:val="BodyText"/>
        <w:ind w:left="1620" w:hanging="1620"/>
        <w:rPr>
          <w:rFonts w:ascii="Arial" w:hAnsi="Arial"/>
          <w:b/>
          <w:bCs/>
          <w:sz w:val="24"/>
          <w:lang w:val="es-ES_tradnl"/>
        </w:rPr>
        <w:sectPr w:rsidR="003D0048" w:rsidRPr="001763CC" w:rsidSect="00916D15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  <w:r w:rsidRPr="001763CC">
        <w:rPr>
          <w:noProof/>
          <w:lang w:eastAsia="en-US"/>
        </w:rPr>
        <w:drawing>
          <wp:anchor distT="0" distB="0" distL="114935" distR="114935" simplePos="0" relativeHeight="251647488" behindDoc="0" locked="0" layoutInCell="1" allowOverlap="1" wp14:anchorId="5C851AC1" wp14:editId="79605219">
            <wp:simplePos x="0" y="0"/>
            <wp:positionH relativeFrom="column">
              <wp:posOffset>4962525</wp:posOffset>
            </wp:positionH>
            <wp:positionV relativeFrom="paragraph">
              <wp:posOffset>24765</wp:posOffset>
            </wp:positionV>
            <wp:extent cx="948055" cy="1089025"/>
            <wp:effectExtent l="0" t="0" r="0" b="31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108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963"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 </w:t>
      </w:r>
      <w:r w:rsidR="00916D15" w:rsidRPr="001763CC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Albie, </w:t>
      </w:r>
      <w:r w:rsidRPr="001763CC">
        <w:rPr>
          <w:rFonts w:ascii="Arial" w:hAnsi="Arial"/>
          <w:b/>
          <w:bCs/>
          <w:sz w:val="24"/>
          <w:lang w:val="es-ES_tradnl"/>
        </w:rPr>
        <w:t>mira el arte que los niños hicieron hoy, es un libro del día de acción de gracias.</w:t>
      </w:r>
      <w:r w:rsidR="003D0048" w:rsidRPr="001763CC">
        <w:rPr>
          <w:rFonts w:ascii="Arial" w:hAnsi="Arial"/>
          <w:b/>
          <w:bCs/>
          <w:sz w:val="24"/>
          <w:szCs w:val="24"/>
          <w:lang w:val="es-ES_tradnl"/>
        </w:rPr>
        <w:t xml:space="preserve"> </w:t>
      </w:r>
      <w:r w:rsidRPr="001763CC">
        <w:rPr>
          <w:rFonts w:ascii="Arial" w:hAnsi="Arial"/>
          <w:b/>
          <w:bCs/>
          <w:sz w:val="24"/>
          <w:szCs w:val="24"/>
          <w:lang w:val="es-ES_tradnl"/>
        </w:rPr>
        <w:t xml:space="preserve">Los niños te van a enseñar nuestro </w:t>
      </w:r>
      <w:r w:rsidR="00842F2F" w:rsidRPr="001763CC">
        <w:rPr>
          <w:rFonts w:ascii="Arial" w:hAnsi="Arial"/>
          <w:b/>
          <w:bCs/>
          <w:sz w:val="24"/>
          <w:szCs w:val="24"/>
          <w:lang w:val="es-ES_tradnl"/>
        </w:rPr>
        <w:t>Punto para llevar a casa</w:t>
      </w:r>
      <w:r w:rsidR="003D0048" w:rsidRPr="001763CC">
        <w:rPr>
          <w:rFonts w:ascii="Arial" w:hAnsi="Arial"/>
          <w:b/>
          <w:bCs/>
          <w:sz w:val="24"/>
          <w:szCs w:val="24"/>
          <w:lang w:val="es-ES_tradnl"/>
        </w:rPr>
        <w:t>.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 </w:t>
      </w:r>
      <w:r w:rsidRPr="001763CC">
        <w:rPr>
          <w:rFonts w:ascii="Arial" w:hAnsi="Arial"/>
          <w:b/>
          <w:bCs/>
          <w:sz w:val="24"/>
          <w:lang w:val="es-ES_tradnl"/>
        </w:rPr>
        <w:t>Escucha cuidadosamente.</w:t>
      </w:r>
    </w:p>
    <w:p w:rsidR="003D0048" w:rsidRPr="001763CC" w:rsidRDefault="003D0048">
      <w:pPr>
        <w:pStyle w:val="BodyText"/>
        <w:jc w:val="both"/>
        <w:rPr>
          <w:rFonts w:ascii="Arial" w:hAnsi="Arial"/>
          <w:sz w:val="24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los niños</w:t>
      </w:r>
      <w:r w:rsidR="003D0048" w:rsidRPr="001763CC">
        <w:rPr>
          <w:rFonts w:ascii="Arial" w:hAnsi="Arial"/>
          <w:sz w:val="24"/>
          <w:lang w:val="es-ES_tradnl"/>
        </w:rPr>
        <w:t>):</w:t>
      </w:r>
      <w:r w:rsidR="00200EFA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Niños dicen</w:t>
      </w:r>
      <w:r w:rsidR="00200EFA">
        <w:rPr>
          <w:rFonts w:ascii="Arial" w:hAnsi="Arial"/>
          <w:sz w:val="24"/>
          <w:lang w:val="es-ES_tradnl"/>
        </w:rPr>
        <w:t xml:space="preserve">:  </w:t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sz w:val="24"/>
          <w:lang w:val="es-ES_tradnl"/>
        </w:rPr>
        <w:t>...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Albie</w:t>
      </w:r>
      <w:r w:rsidR="003D0048" w:rsidRPr="001763CC">
        <w:rPr>
          <w:rFonts w:ascii="Arial" w:hAnsi="Arial"/>
          <w:sz w:val="24"/>
          <w:lang w:val="es-ES_tradnl"/>
        </w:rPr>
        <w:t>)</w:t>
      </w:r>
      <w:r w:rsidR="003D0048" w:rsidRPr="001763CC">
        <w:rPr>
          <w:rFonts w:ascii="Arial" w:hAnsi="Arial"/>
          <w:b/>
          <w:bCs/>
          <w:sz w:val="24"/>
          <w:lang w:val="es-ES_tradnl"/>
        </w:rPr>
        <w:t>:</w:t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rPr>
          <w:rFonts w:ascii="Arial" w:hAnsi="Arial"/>
          <w:i/>
          <w:iCs/>
          <w:sz w:val="24"/>
          <w:lang w:val="es-ES_tradnl"/>
        </w:rPr>
      </w:pPr>
      <w:r w:rsidRPr="001763CC">
        <w:rPr>
          <w:rFonts w:ascii="Arial" w:hAnsi="Arial"/>
          <w:i/>
          <w:iCs/>
          <w:sz w:val="24"/>
          <w:lang w:val="es-ES_tradnl"/>
        </w:rPr>
        <w:t>Albie dice</w:t>
      </w:r>
      <w:r w:rsidR="003D0048" w:rsidRPr="001763CC">
        <w:rPr>
          <w:rFonts w:ascii="Arial" w:hAnsi="Arial"/>
          <w:i/>
          <w:i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76141A" w:rsidRPr="001763CC">
        <w:rPr>
          <w:rFonts w:ascii="Arial" w:hAnsi="Arial"/>
          <w:i/>
          <w:iCs/>
          <w:sz w:val="24"/>
          <w:lang w:val="es-ES_tradnl"/>
        </w:rPr>
        <w:t>Le agradezco a mi mama por hacerme tan guapo</w:t>
      </w:r>
      <w:r w:rsidR="003D0048" w:rsidRPr="001763CC">
        <w:rPr>
          <w:rFonts w:ascii="Arial" w:hAnsi="Arial"/>
          <w:i/>
          <w:iCs/>
          <w:sz w:val="24"/>
          <w:lang w:val="es-ES_tradnl"/>
        </w:rPr>
        <w:t>!</w:t>
      </w:r>
    </w:p>
    <w:p w:rsidR="003D0048" w:rsidRPr="00200EFA" w:rsidRDefault="003D0048">
      <w:pPr>
        <w:pStyle w:val="BodyText"/>
        <w:jc w:val="both"/>
        <w:rPr>
          <w:rFonts w:ascii="Arial" w:hAnsi="Arial"/>
          <w:b/>
          <w:bCs/>
          <w:sz w:val="18"/>
          <w:szCs w:val="18"/>
          <w:lang w:val="es-ES_tradnl"/>
        </w:rPr>
      </w:pPr>
    </w:p>
    <w:p w:rsidR="003D0048" w:rsidRPr="001763CC" w:rsidRDefault="006E1963" w:rsidP="00200EFA">
      <w:pPr>
        <w:pStyle w:val="BodyText"/>
        <w:ind w:left="1620" w:hanging="1620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 </w:t>
      </w:r>
      <w:r w:rsidR="00916D15" w:rsidRPr="001763CC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Albie, </w:t>
      </w:r>
      <w:r w:rsidR="0076141A" w:rsidRPr="001763CC">
        <w:rPr>
          <w:rFonts w:ascii="Arial" w:hAnsi="Arial"/>
          <w:b/>
          <w:bCs/>
          <w:sz w:val="24"/>
          <w:lang w:val="es-ES_tradnl"/>
        </w:rPr>
        <w:t>mira el aperitivo que comimos. Pretendíamos que éramos pájaros con garras.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  </w:t>
      </w:r>
      <w:r w:rsidR="0076141A" w:rsidRPr="001763CC">
        <w:rPr>
          <w:rFonts w:ascii="Arial" w:hAnsi="Arial"/>
          <w:b/>
          <w:bCs/>
          <w:sz w:val="24"/>
          <w:lang w:val="es-ES_tradnl"/>
        </w:rPr>
        <w:t>Ahora escucha cuidadosamente a nuestro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b/>
          <w:bCs/>
          <w:sz w:val="24"/>
          <w:lang w:val="es-ES_tradnl"/>
        </w:rPr>
        <w:t>Punto para llevar a casa</w:t>
      </w:r>
      <w:r w:rsidR="003D0048" w:rsidRPr="001763CC">
        <w:rPr>
          <w:rFonts w:ascii="Arial" w:hAnsi="Arial"/>
          <w:b/>
          <w:bCs/>
          <w:sz w:val="24"/>
          <w:lang w:val="es-ES_tradnl"/>
        </w:rPr>
        <w:t>.</w:t>
      </w:r>
    </w:p>
    <w:p w:rsidR="003D0048" w:rsidRPr="00200EFA" w:rsidRDefault="003D0048">
      <w:pPr>
        <w:pStyle w:val="BodyText"/>
        <w:jc w:val="both"/>
        <w:rPr>
          <w:rFonts w:ascii="Arial" w:hAnsi="Arial"/>
          <w:b/>
          <w:bCs/>
          <w:sz w:val="18"/>
          <w:szCs w:val="18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los niños</w:t>
      </w:r>
      <w:r w:rsidR="003D0048" w:rsidRPr="001763CC">
        <w:rPr>
          <w:rFonts w:ascii="Arial" w:hAnsi="Arial"/>
          <w:sz w:val="24"/>
          <w:lang w:val="es-ES_tradnl"/>
        </w:rPr>
        <w:t>)</w:t>
      </w:r>
      <w:r w:rsidR="00200EFA">
        <w:rPr>
          <w:rFonts w:ascii="Arial" w:hAnsi="Arial"/>
          <w:b/>
          <w:bCs/>
          <w:sz w:val="24"/>
          <w:lang w:val="es-ES_tradnl"/>
        </w:rPr>
        <w:t>:</w:t>
      </w:r>
      <w:r w:rsidR="00200EFA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Niños dicen</w:t>
      </w:r>
      <w:r w:rsidR="00200EFA">
        <w:rPr>
          <w:rFonts w:ascii="Arial" w:hAnsi="Arial"/>
          <w:sz w:val="24"/>
          <w:lang w:val="es-ES_tradnl"/>
        </w:rPr>
        <w:t xml:space="preserve">:  </w:t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sz w:val="24"/>
          <w:lang w:val="es-ES_tradnl"/>
        </w:rPr>
        <w:t>…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Albie</w:t>
      </w:r>
      <w:r w:rsidR="00200EFA">
        <w:rPr>
          <w:rFonts w:ascii="Arial" w:hAnsi="Arial"/>
          <w:sz w:val="24"/>
          <w:lang w:val="es-ES_tradnl"/>
        </w:rPr>
        <w:t>):</w:t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jc w:val="both"/>
        <w:rPr>
          <w:rFonts w:ascii="Arial" w:hAnsi="Arial"/>
          <w:i/>
          <w:iCs/>
          <w:sz w:val="24"/>
          <w:lang w:val="es-ES_tradnl"/>
        </w:rPr>
      </w:pPr>
      <w:r w:rsidRPr="001763CC">
        <w:rPr>
          <w:rFonts w:ascii="Arial" w:hAnsi="Arial"/>
          <w:i/>
          <w:iCs/>
          <w:sz w:val="24"/>
          <w:lang w:val="es-ES_tradnl"/>
        </w:rPr>
        <w:t>Albie dice</w:t>
      </w:r>
      <w:r w:rsidR="003D0048" w:rsidRPr="001763CC">
        <w:rPr>
          <w:rFonts w:ascii="Arial" w:hAnsi="Arial"/>
          <w:i/>
          <w:iCs/>
          <w:sz w:val="24"/>
          <w:lang w:val="es-ES_tradnl"/>
        </w:rPr>
        <w:t>:</w:t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76141A" w:rsidRPr="001763CC">
        <w:rPr>
          <w:rFonts w:ascii="Arial" w:hAnsi="Arial"/>
          <w:i/>
          <w:iCs/>
          <w:sz w:val="24"/>
          <w:lang w:val="es-ES_tradnl"/>
        </w:rPr>
        <w:t>Necesito jamón AHORA MISMO</w:t>
      </w:r>
      <w:r w:rsidR="003D0048" w:rsidRPr="001763CC">
        <w:rPr>
          <w:rFonts w:ascii="Arial" w:hAnsi="Arial"/>
          <w:i/>
          <w:iCs/>
          <w:sz w:val="24"/>
          <w:lang w:val="es-ES_tradnl"/>
        </w:rPr>
        <w:t>!</w:t>
      </w:r>
    </w:p>
    <w:p w:rsidR="003D0048" w:rsidRPr="00200EFA" w:rsidRDefault="003D0048">
      <w:pPr>
        <w:pStyle w:val="BodyText"/>
        <w:jc w:val="both"/>
        <w:rPr>
          <w:rFonts w:ascii="Arial" w:hAnsi="Arial"/>
          <w:b/>
          <w:bCs/>
          <w:sz w:val="18"/>
          <w:szCs w:val="18"/>
          <w:lang w:val="es-ES_tradnl"/>
        </w:rPr>
      </w:pPr>
    </w:p>
    <w:p w:rsidR="003D0048" w:rsidRPr="001763CC" w:rsidRDefault="006E1963" w:rsidP="00200EFA">
      <w:pPr>
        <w:pStyle w:val="BodyText"/>
        <w:ind w:left="1620" w:hanging="1620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 </w:t>
      </w:r>
      <w:r w:rsidR="00916D15" w:rsidRPr="001763CC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Albie, </w:t>
      </w:r>
      <w:r w:rsidR="0076141A" w:rsidRPr="001763CC">
        <w:rPr>
          <w:rFonts w:ascii="Arial" w:hAnsi="Arial"/>
          <w:b/>
          <w:bCs/>
          <w:sz w:val="24"/>
          <w:lang w:val="es-ES_tradnl"/>
        </w:rPr>
        <w:t xml:space="preserve">hoy jugamos a un juego llamado Alimentando a Elías. 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="0076141A" w:rsidRPr="001763CC">
        <w:rPr>
          <w:rFonts w:ascii="Arial" w:hAnsi="Arial"/>
          <w:b/>
          <w:bCs/>
          <w:sz w:val="24"/>
          <w:lang w:val="es-ES_tradnl"/>
        </w:rPr>
        <w:t>Ahora escucha cuidadosamente a nuestro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="00842F2F" w:rsidRPr="001763CC">
        <w:rPr>
          <w:rFonts w:ascii="Arial" w:hAnsi="Arial"/>
          <w:b/>
          <w:bCs/>
          <w:sz w:val="24"/>
          <w:lang w:val="es-ES_tradnl"/>
        </w:rPr>
        <w:t>Punto para llevar a casa</w:t>
      </w:r>
      <w:r w:rsidR="003D0048" w:rsidRPr="001763CC">
        <w:rPr>
          <w:rFonts w:ascii="Arial" w:hAnsi="Arial"/>
          <w:b/>
          <w:bCs/>
          <w:sz w:val="24"/>
          <w:lang w:val="es-ES_tradnl"/>
        </w:rPr>
        <w:t>.</w:t>
      </w:r>
    </w:p>
    <w:p w:rsidR="003D0048" w:rsidRPr="00200EFA" w:rsidRDefault="003D0048">
      <w:pPr>
        <w:pStyle w:val="BodyText"/>
        <w:jc w:val="both"/>
        <w:rPr>
          <w:rFonts w:ascii="Arial" w:hAnsi="Arial"/>
          <w:b/>
          <w:bCs/>
          <w:sz w:val="18"/>
          <w:szCs w:val="18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los niños</w:t>
      </w:r>
      <w:r w:rsidR="003D0048" w:rsidRPr="001763CC">
        <w:rPr>
          <w:rFonts w:ascii="Arial" w:hAnsi="Arial"/>
          <w:sz w:val="24"/>
          <w:lang w:val="es-ES_tradnl"/>
        </w:rPr>
        <w:t>)</w:t>
      </w:r>
      <w:r w:rsidR="00200EFA">
        <w:rPr>
          <w:rFonts w:ascii="Arial" w:hAnsi="Arial"/>
          <w:b/>
          <w:bCs/>
          <w:sz w:val="24"/>
          <w:lang w:val="es-ES_tradnl"/>
        </w:rPr>
        <w:t>:</w:t>
      </w:r>
      <w:r w:rsidR="00200EFA">
        <w:rPr>
          <w:rFonts w:ascii="Arial" w:hAnsi="Arial"/>
          <w:b/>
          <w:bCs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>Niños dicen</w:t>
      </w:r>
      <w:r w:rsidR="00200EFA">
        <w:rPr>
          <w:rFonts w:ascii="Arial" w:hAnsi="Arial"/>
          <w:sz w:val="24"/>
          <w:lang w:val="es-ES_tradnl"/>
        </w:rPr>
        <w:t xml:space="preserve">:  </w:t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sz w:val="24"/>
          <w:lang w:val="es-ES_tradnl"/>
        </w:rPr>
        <w:t>…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Albie</w:t>
      </w:r>
      <w:r w:rsidR="00200EFA">
        <w:rPr>
          <w:rFonts w:ascii="Arial" w:hAnsi="Arial"/>
          <w:sz w:val="24"/>
          <w:lang w:val="es-ES_tradnl"/>
        </w:rPr>
        <w:t>):</w:t>
      </w:r>
      <w:r w:rsidR="00200EFA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F71813">
      <w:pPr>
        <w:pStyle w:val="BodyText"/>
        <w:jc w:val="both"/>
        <w:rPr>
          <w:rFonts w:ascii="Arial" w:hAnsi="Arial"/>
          <w:i/>
          <w:iCs/>
          <w:sz w:val="24"/>
          <w:lang w:val="es-ES_tradnl"/>
        </w:rPr>
      </w:pPr>
      <w:r w:rsidRPr="001763CC">
        <w:rPr>
          <w:rFonts w:ascii="Arial" w:hAnsi="Arial"/>
          <w:i/>
          <w:iCs/>
          <w:sz w:val="24"/>
          <w:lang w:val="es-ES_tradnl"/>
        </w:rPr>
        <w:t>Albie dice</w:t>
      </w:r>
      <w:r w:rsidR="003D0048" w:rsidRPr="001763CC">
        <w:rPr>
          <w:rFonts w:ascii="Arial" w:hAnsi="Arial"/>
          <w:i/>
          <w:iCs/>
          <w:sz w:val="24"/>
          <w:lang w:val="es-ES_tradnl"/>
        </w:rPr>
        <w:t>:</w:t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3D0048" w:rsidRPr="001763CC">
        <w:rPr>
          <w:rFonts w:ascii="Arial" w:hAnsi="Arial"/>
          <w:i/>
          <w:iCs/>
          <w:sz w:val="24"/>
          <w:lang w:val="es-ES_tradnl"/>
        </w:rPr>
        <w:tab/>
      </w:r>
      <w:r w:rsidR="0076141A" w:rsidRPr="001763CC">
        <w:rPr>
          <w:rFonts w:ascii="Arial" w:hAnsi="Arial"/>
          <w:i/>
          <w:iCs/>
          <w:sz w:val="24"/>
          <w:lang w:val="es-ES_tradnl"/>
        </w:rPr>
        <w:t>No coman salchichas con sus pies</w:t>
      </w:r>
      <w:r w:rsidR="003D0048" w:rsidRPr="001763CC">
        <w:rPr>
          <w:rFonts w:ascii="Arial" w:hAnsi="Arial"/>
          <w:i/>
          <w:iCs/>
          <w:sz w:val="24"/>
          <w:lang w:val="es-ES_tradnl"/>
        </w:rPr>
        <w:t>!</w:t>
      </w:r>
    </w:p>
    <w:p w:rsidR="003D0048" w:rsidRPr="00200EFA" w:rsidRDefault="003D0048">
      <w:pPr>
        <w:pStyle w:val="BodyText"/>
        <w:jc w:val="both"/>
        <w:rPr>
          <w:rFonts w:ascii="Arial" w:hAnsi="Arial"/>
          <w:b/>
          <w:bCs/>
          <w:sz w:val="16"/>
          <w:szCs w:val="16"/>
          <w:lang w:val="es-ES_tradnl"/>
        </w:rPr>
      </w:pPr>
    </w:p>
    <w:p w:rsidR="003D0048" w:rsidRPr="001763CC" w:rsidRDefault="006E1963">
      <w:pPr>
        <w:pStyle w:val="BodyText"/>
        <w:ind w:left="2880" w:hanging="2880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F71813" w:rsidRPr="001763CC">
        <w:rPr>
          <w:rFonts w:ascii="Arial" w:hAnsi="Arial"/>
          <w:b/>
          <w:bCs/>
          <w:sz w:val="24"/>
          <w:lang w:val="es-ES_tradnl"/>
        </w:rPr>
        <w:t xml:space="preserve"> dice</w:t>
      </w:r>
      <w:r w:rsidR="003D0048" w:rsidRPr="001763CC">
        <w:rPr>
          <w:rFonts w:ascii="Arial" w:hAnsi="Arial"/>
          <w:b/>
          <w:bCs/>
          <w:sz w:val="24"/>
          <w:lang w:val="es-ES_tradnl"/>
        </w:rPr>
        <w:t>: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  <w:r w:rsidR="003D0048" w:rsidRPr="001763CC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sz w:val="24"/>
          <w:lang w:val="es-ES_tradnl"/>
        </w:rPr>
        <w:tab/>
        <w:t xml:space="preserve"> 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Albie, </w:t>
      </w:r>
      <w:r w:rsidR="0076141A" w:rsidRPr="001763CC">
        <w:rPr>
          <w:rFonts w:ascii="Arial" w:hAnsi="Arial"/>
          <w:b/>
          <w:bCs/>
          <w:sz w:val="24"/>
          <w:lang w:val="es-ES_tradnl"/>
        </w:rPr>
        <w:t>escucha una vez mas</w:t>
      </w:r>
      <w:r w:rsidR="003D0048" w:rsidRPr="001763CC">
        <w:rPr>
          <w:rFonts w:ascii="Arial" w:hAnsi="Arial"/>
          <w:b/>
          <w:bCs/>
          <w:sz w:val="24"/>
          <w:lang w:val="es-ES_tradnl"/>
        </w:rPr>
        <w:t>.</w:t>
      </w:r>
    </w:p>
    <w:p w:rsidR="003D0048" w:rsidRPr="001763CC" w:rsidRDefault="003D0048">
      <w:pPr>
        <w:pStyle w:val="BodyText"/>
        <w:ind w:left="2880" w:firstLine="720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5E646C">
      <w:pPr>
        <w:pStyle w:val="BodyText"/>
        <w:ind w:left="2880" w:hanging="2880"/>
        <w:jc w:val="both"/>
        <w:rPr>
          <w:rFonts w:ascii="Arial" w:hAnsi="Arial" w:cs="Arial"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lastRenderedPageBreak/>
        <w:t>Niños</w:t>
      </w:r>
      <w:r w:rsidR="00F71813" w:rsidRPr="001763CC">
        <w:rPr>
          <w:rFonts w:ascii="Arial" w:hAnsi="Arial"/>
          <w:sz w:val="24"/>
          <w:lang w:val="es-ES_tradnl"/>
        </w:rPr>
        <w:t xml:space="preserve"> responden</w:t>
      </w:r>
      <w:r w:rsidR="003D0048" w:rsidRPr="001763CC">
        <w:rPr>
          <w:rFonts w:ascii="Arial" w:hAnsi="Arial"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ab/>
      </w:r>
      <w:r w:rsidR="003D0048" w:rsidRPr="001763CC">
        <w:rPr>
          <w:rFonts w:ascii="Arial" w:hAnsi="Arial"/>
          <w:sz w:val="24"/>
          <w:lang w:val="es-ES_tradnl"/>
        </w:rPr>
        <w:tab/>
        <w:t>…</w:t>
      </w:r>
      <w:r w:rsidR="00842F2F" w:rsidRPr="001763CC">
        <w:rPr>
          <w:rFonts w:ascii="Arial" w:hAnsi="Arial" w:cs="Arial"/>
          <w:kern w:val="1"/>
          <w:sz w:val="24"/>
          <w:szCs w:val="24"/>
          <w:lang w:val="es-ES_tradnl"/>
        </w:rPr>
        <w:t>Yo le doy gracias a Dios</w:t>
      </w:r>
      <w:r w:rsidR="003D0048" w:rsidRPr="001763CC">
        <w:rPr>
          <w:rFonts w:ascii="Arial" w:hAnsi="Arial" w:cs="Arial"/>
          <w:kern w:val="1"/>
          <w:sz w:val="24"/>
          <w:szCs w:val="24"/>
          <w:lang w:val="es-ES_tradnl"/>
        </w:rPr>
        <w:t>.</w:t>
      </w:r>
    </w:p>
    <w:p w:rsidR="003D0048" w:rsidRPr="001763CC" w:rsidRDefault="006E1963">
      <w:pPr>
        <w:pStyle w:val="BodyText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sz w:val="24"/>
          <w:lang w:val="es-ES_tradnl"/>
        </w:rPr>
        <w:t>(</w:t>
      </w:r>
      <w:r w:rsidR="00F71813" w:rsidRPr="001763CC">
        <w:rPr>
          <w:rFonts w:ascii="Arial" w:hAnsi="Arial"/>
          <w:sz w:val="24"/>
          <w:lang w:val="es-ES_tradnl"/>
        </w:rPr>
        <w:t>dice a Albie</w:t>
      </w:r>
      <w:r w:rsidR="003D0048" w:rsidRPr="001763CC">
        <w:rPr>
          <w:rFonts w:ascii="Arial" w:hAnsi="Arial"/>
          <w:sz w:val="24"/>
          <w:lang w:val="es-ES_tradnl"/>
        </w:rPr>
        <w:t>):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="003D0048" w:rsidRPr="001763CC">
        <w:rPr>
          <w:rFonts w:ascii="Arial" w:hAnsi="Arial"/>
          <w:b/>
          <w:bCs/>
          <w:sz w:val="24"/>
          <w:lang w:val="es-ES_tradnl"/>
        </w:rPr>
        <w:tab/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="003D0048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F71813">
      <w:pPr>
        <w:pStyle w:val="BodyText"/>
        <w:ind w:left="3600" w:hanging="3600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i/>
          <w:iCs/>
          <w:sz w:val="24"/>
          <w:lang w:val="es-ES_tradnl"/>
        </w:rPr>
        <w:t>Albie responde</w:t>
      </w:r>
      <w:r w:rsidR="003D0048" w:rsidRPr="001763CC">
        <w:rPr>
          <w:rFonts w:ascii="Arial" w:hAnsi="Arial"/>
          <w:i/>
          <w:iCs/>
          <w:sz w:val="24"/>
          <w:lang w:val="es-ES_tradnl"/>
        </w:rPr>
        <w:t>:</w:t>
      </w:r>
      <w:r w:rsidR="003D0048" w:rsidRPr="001763CC">
        <w:rPr>
          <w:rFonts w:ascii="Arial" w:hAnsi="Arial"/>
          <w:sz w:val="24"/>
          <w:lang w:val="es-ES_tradnl"/>
        </w:rPr>
        <w:t xml:space="preserve">  </w:t>
      </w:r>
      <w:r w:rsidR="003D0048" w:rsidRPr="001763CC">
        <w:rPr>
          <w:rFonts w:ascii="Arial" w:hAnsi="Arial"/>
          <w:sz w:val="24"/>
          <w:lang w:val="es-ES_tradnl"/>
        </w:rPr>
        <w:tab/>
      </w:r>
      <w:r w:rsidR="0076141A" w:rsidRPr="001763CC">
        <w:rPr>
          <w:rFonts w:ascii="Arial" w:hAnsi="Arial"/>
          <w:sz w:val="24"/>
          <w:lang w:val="es-ES_tradnl"/>
        </w:rPr>
        <w:t>(calienta la garganta hmm, hmm, hmm y empieza a cantar con voz chistosa de ópera)</w:t>
      </w:r>
      <w:r w:rsidR="003D0048" w:rsidRPr="001763CC">
        <w:rPr>
          <w:rFonts w:ascii="Arial" w:hAnsi="Arial"/>
          <w:sz w:val="24"/>
          <w:lang w:val="es-ES_tradnl"/>
        </w:rPr>
        <w:t xml:space="preserve"> </w:t>
      </w:r>
    </w:p>
    <w:p w:rsidR="003D0048" w:rsidRPr="001763CC" w:rsidRDefault="003D0048">
      <w:pPr>
        <w:pStyle w:val="BodyText"/>
        <w:ind w:left="3600"/>
        <w:jc w:val="both"/>
        <w:rPr>
          <w:rFonts w:ascii="Arial" w:hAnsi="Arial" w:cs="Arial"/>
          <w:b/>
          <w:bCs/>
          <w:kern w:val="1"/>
          <w:sz w:val="24"/>
          <w:szCs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*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DIOS ME DA LO QUE NECESITO</w:t>
      </w:r>
      <w:r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...</w:t>
      </w:r>
      <w:r w:rsidR="00842F2F"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Yo le doy gracias a Dios</w:t>
      </w:r>
      <w:r w:rsidRPr="001763CC">
        <w:rPr>
          <w:rFonts w:ascii="Arial" w:hAnsi="Arial" w:cs="Arial"/>
          <w:b/>
          <w:bCs/>
          <w:kern w:val="1"/>
          <w:sz w:val="24"/>
          <w:szCs w:val="24"/>
          <w:lang w:val="es-ES_tradnl"/>
        </w:rPr>
        <w:t>.</w:t>
      </w:r>
    </w:p>
    <w:p w:rsidR="003D0048" w:rsidRPr="001763CC" w:rsidRDefault="003D0048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</w:p>
    <w:p w:rsidR="003D0048" w:rsidRPr="001763CC" w:rsidRDefault="006E1963">
      <w:pPr>
        <w:pStyle w:val="BodyText"/>
        <w:jc w:val="both"/>
        <w:rPr>
          <w:rFonts w:ascii="Arial" w:hAnsi="Arial"/>
          <w:b/>
          <w:bCs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>Presentador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 </w:t>
      </w:r>
      <w:r w:rsidR="00F71813" w:rsidRPr="001763CC">
        <w:rPr>
          <w:rFonts w:ascii="Arial" w:hAnsi="Arial"/>
          <w:b/>
          <w:bCs/>
          <w:sz w:val="24"/>
          <w:lang w:val="es-ES_tradnl"/>
        </w:rPr>
        <w:t>dice a Albie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: </w:t>
      </w:r>
      <w:r w:rsidR="003D0048" w:rsidRPr="001763CC">
        <w:rPr>
          <w:rFonts w:ascii="Arial" w:hAnsi="Arial"/>
          <w:b/>
          <w:bCs/>
          <w:sz w:val="24"/>
          <w:lang w:val="es-ES_tradnl"/>
        </w:rPr>
        <w:tab/>
      </w:r>
      <w:r w:rsidR="0076141A" w:rsidRPr="001763CC">
        <w:rPr>
          <w:rFonts w:ascii="Arial" w:hAnsi="Arial"/>
          <w:b/>
          <w:bCs/>
          <w:sz w:val="24"/>
          <w:lang w:val="es-ES_tradnl"/>
        </w:rPr>
        <w:t>Buen trabajo</w:t>
      </w:r>
      <w:r w:rsidR="003D0048" w:rsidRPr="001763CC">
        <w:rPr>
          <w:rFonts w:ascii="Arial" w:hAnsi="Arial"/>
          <w:b/>
          <w:bCs/>
          <w:sz w:val="24"/>
          <w:lang w:val="es-ES_tradnl"/>
        </w:rPr>
        <w:t xml:space="preserve">, Albie! </w:t>
      </w:r>
    </w:p>
    <w:p w:rsidR="00F71813" w:rsidRPr="001763CC" w:rsidRDefault="00F71813" w:rsidP="00F71813">
      <w:pPr>
        <w:pStyle w:val="BodyText"/>
        <w:jc w:val="both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sz w:val="24"/>
          <w:lang w:val="es-ES_tradnl"/>
        </w:rPr>
        <w:t xml:space="preserve">Albie puede irse del escenario o puede cantar y rezar con el grupo. </w:t>
      </w:r>
    </w:p>
    <w:p w:rsidR="003D0048" w:rsidRPr="001763CC" w:rsidRDefault="003D0048">
      <w:pPr>
        <w:pStyle w:val="BodyText"/>
        <w:ind w:left="3600" w:hanging="2880"/>
        <w:jc w:val="both"/>
        <w:rPr>
          <w:rFonts w:ascii="Arial" w:hAnsi="Arial"/>
          <w:b/>
          <w:bCs/>
          <w:sz w:val="24"/>
          <w:lang w:val="es-ES_tradnl"/>
        </w:rPr>
      </w:pPr>
    </w:p>
    <w:p w:rsidR="00C67F36" w:rsidRPr="001763CC" w:rsidRDefault="00C67F36" w:rsidP="00C67F36">
      <w:pPr>
        <w:pStyle w:val="BodyTextIndent3"/>
        <w:ind w:right="720"/>
        <w:jc w:val="both"/>
        <w:rPr>
          <w:rFonts w:cs="Arial"/>
          <w:bCs/>
          <w:i/>
          <w:iCs/>
          <w:szCs w:val="24"/>
          <w:lang w:val="es-ES_tradnl"/>
        </w:rPr>
      </w:pPr>
      <w:r w:rsidRPr="006629CC">
        <w:rPr>
          <w:rFonts w:cs="Arial"/>
          <w:bCs/>
          <w:szCs w:val="24"/>
          <w:lang w:val="es-ES_tradnl"/>
        </w:rPr>
        <w:t>Hay que practicar el punto importante a aprender</w:t>
      </w:r>
      <w:r w:rsidRPr="001763CC">
        <w:rPr>
          <w:rFonts w:cs="Arial"/>
          <w:bCs/>
          <w:lang w:val="es-ES_tradnl"/>
        </w:rPr>
        <w:t xml:space="preserve">. </w:t>
      </w:r>
      <w:r w:rsidRPr="001763CC">
        <w:rPr>
          <w:rFonts w:cs="Arial"/>
          <w:bCs/>
          <w:kern w:val="1"/>
          <w:szCs w:val="24"/>
          <w:lang w:val="es-ES_tradnl"/>
        </w:rPr>
        <w:t>*DIOS ME DA LO QUE NECESITO...</w:t>
      </w:r>
      <w:r w:rsidRPr="001763CC">
        <w:rPr>
          <w:rFonts w:cs="Arial"/>
          <w:bCs/>
          <w:i/>
          <w:iCs/>
          <w:kern w:val="1"/>
          <w:szCs w:val="24"/>
          <w:lang w:val="es-ES_tradnl"/>
        </w:rPr>
        <w:t xml:space="preserve">Yo le doy gracias a Dios.   </w:t>
      </w:r>
      <w:r w:rsidRPr="001763CC">
        <w:rPr>
          <w:rFonts w:cs="Arial"/>
          <w:bCs/>
          <w:i/>
          <w:iCs/>
          <w:szCs w:val="24"/>
          <w:lang w:val="es-ES_tradnl"/>
        </w:rPr>
        <w:t xml:space="preserve"> </w:t>
      </w:r>
    </w:p>
    <w:p w:rsidR="004E36F9" w:rsidRPr="001763CC" w:rsidRDefault="004E36F9" w:rsidP="004E36F9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4E36F9" w:rsidRPr="001763CC" w:rsidRDefault="004E36F9" w:rsidP="004E36F9">
      <w:pPr>
        <w:pStyle w:val="BodyTextIndent3"/>
        <w:ind w:left="0" w:firstLine="720"/>
        <w:rPr>
          <w:bCs/>
          <w:lang w:val="es-ES_tradnl"/>
        </w:rPr>
      </w:pPr>
      <w:r w:rsidRPr="001763CC">
        <w:rPr>
          <w:bCs/>
          <w:lang w:val="es-ES_tradnl"/>
        </w:rPr>
        <w:t xml:space="preserve">Juntemos nuestras manos y recemos. Repitan después de mi. </w:t>
      </w:r>
    </w:p>
    <w:p w:rsidR="004E36F9" w:rsidRPr="001763CC" w:rsidRDefault="004E36F9" w:rsidP="004E36F9">
      <w:pPr>
        <w:pStyle w:val="BodyTextIndent3"/>
        <w:ind w:left="0"/>
        <w:rPr>
          <w:b w:val="0"/>
          <w:lang w:val="es-ES_tradnl"/>
        </w:rPr>
      </w:pP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Querido Dios,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Te amamos.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 por darnos lo que necesitamos.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Ayúdame a ser agradecido.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>Gracias, gracias, gracias.</w:t>
      </w:r>
    </w:p>
    <w:p w:rsidR="004E36F9" w:rsidRPr="001763CC" w:rsidRDefault="004E36F9" w:rsidP="004E36F9">
      <w:pPr>
        <w:pStyle w:val="BodyTextIndent3"/>
        <w:ind w:left="0"/>
        <w:rPr>
          <w:lang w:val="es-ES_tradnl"/>
        </w:rPr>
      </w:pPr>
      <w:r w:rsidRPr="001763CC">
        <w:rPr>
          <w:lang w:val="es-ES_tradnl"/>
        </w:rPr>
        <w:tab/>
        <w:t xml:space="preserve">En el nombre de Jesús. 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  <w:r w:rsidRPr="001763CC">
        <w:rPr>
          <w:lang w:val="es-ES_tradnl"/>
        </w:rPr>
        <w:t>Amen.</w:t>
      </w:r>
    </w:p>
    <w:p w:rsidR="004E36F9" w:rsidRPr="001763CC" w:rsidRDefault="004E36F9" w:rsidP="004E36F9">
      <w:pPr>
        <w:pStyle w:val="BodyTextIndent3"/>
        <w:ind w:left="0" w:firstLine="720"/>
        <w:rPr>
          <w:lang w:val="es-ES_tradnl"/>
        </w:rPr>
      </w:pPr>
    </w:p>
    <w:p w:rsidR="00C67F36" w:rsidRPr="006629CC" w:rsidRDefault="00C67F36" w:rsidP="00C67F36">
      <w:pPr>
        <w:pStyle w:val="NoSpacing"/>
        <w:rPr>
          <w:rFonts w:ascii="Georgia" w:hAnsi="Georgia"/>
          <w:b/>
          <w:sz w:val="28"/>
          <w:szCs w:val="28"/>
          <w:lang w:val="es-ES"/>
        </w:rPr>
      </w:pPr>
      <w:r w:rsidRPr="006629CC">
        <w:rPr>
          <w:rFonts w:ascii="Georgia" w:hAnsi="Georgia"/>
          <w:b/>
          <w:sz w:val="28"/>
          <w:szCs w:val="28"/>
          <w:lang w:val="es-ES"/>
        </w:rPr>
        <w:t>Canción:</w:t>
      </w:r>
    </w:p>
    <w:p w:rsidR="00C67F36" w:rsidRPr="006629CC" w:rsidRDefault="00C67F36" w:rsidP="00C67F36">
      <w:pPr>
        <w:pStyle w:val="NoSpacing"/>
        <w:rPr>
          <w:rFonts w:ascii="Arial" w:hAnsi="Arial"/>
          <w:b/>
          <w:i/>
          <w:iCs/>
          <w:sz w:val="24"/>
          <w:lang w:val="es-ES_tradnl"/>
        </w:rPr>
      </w:pPr>
      <w:r w:rsidRPr="006629CC">
        <w:rPr>
          <w:rFonts w:ascii="Arial" w:hAnsi="Arial"/>
          <w:b/>
          <w:bCs/>
          <w:sz w:val="24"/>
          <w:lang w:val="es-ES_tradnl"/>
        </w:rPr>
        <w:t xml:space="preserve">Cantemos nuestra canción de la semana. </w:t>
      </w:r>
    </w:p>
    <w:p w:rsidR="00C67F36" w:rsidRPr="006629CC" w:rsidRDefault="00C67F36" w:rsidP="00C67F36">
      <w:pPr>
        <w:pStyle w:val="NoSpacing"/>
        <w:ind w:right="-270"/>
        <w:rPr>
          <w:rFonts w:ascii="Arial" w:hAnsi="Arial"/>
          <w:iCs/>
          <w:sz w:val="24"/>
          <w:szCs w:val="24"/>
          <w:lang w:val="es-ES_tradnl"/>
        </w:rPr>
      </w:pPr>
      <w:r w:rsidRPr="006629CC">
        <w:rPr>
          <w:rFonts w:ascii="Arial" w:hAnsi="Arial"/>
          <w:iCs/>
          <w:sz w:val="24"/>
          <w:szCs w:val="24"/>
          <w:lang w:val="es-ES_tradnl"/>
        </w:rPr>
        <w:t>Letras en mayúsculas</w:t>
      </w:r>
      <w:r>
        <w:rPr>
          <w:rFonts w:ascii="Arial" w:hAnsi="Arial"/>
          <w:iCs/>
          <w:sz w:val="24"/>
          <w:szCs w:val="24"/>
          <w:lang w:val="es-ES_tradnl"/>
        </w:rPr>
        <w:t xml:space="preserve"> significan que el tono de la sí</w:t>
      </w:r>
      <w:r w:rsidRPr="006629CC">
        <w:rPr>
          <w:rFonts w:ascii="Arial" w:hAnsi="Arial"/>
          <w:iCs/>
          <w:sz w:val="24"/>
          <w:szCs w:val="24"/>
          <w:lang w:val="es-ES_tradnl"/>
        </w:rPr>
        <w:t>laba es cantada con más entonación</w:t>
      </w:r>
      <w:r>
        <w:rPr>
          <w:rFonts w:ascii="Arial" w:hAnsi="Arial"/>
          <w:iCs/>
          <w:sz w:val="24"/>
          <w:szCs w:val="24"/>
          <w:lang w:val="es-ES_tradnl"/>
        </w:rPr>
        <w:t>.</w:t>
      </w:r>
      <w:r w:rsidRPr="006629CC">
        <w:rPr>
          <w:rFonts w:ascii="Arial" w:hAnsi="Arial"/>
          <w:iCs/>
          <w:sz w:val="24"/>
          <w:szCs w:val="24"/>
          <w:lang w:val="es-ES_tradnl"/>
        </w:rPr>
        <w:t xml:space="preserve"> </w:t>
      </w:r>
      <w:r w:rsidRPr="006629CC">
        <w:rPr>
          <w:rFonts w:ascii="Arial" w:hAnsi="Arial"/>
          <w:iCs/>
          <w:sz w:val="24"/>
          <w:szCs w:val="24"/>
          <w:lang w:val="es-ES_tradnl"/>
        </w:rPr>
        <w:br/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 w:cs="Arial"/>
          <w:bCs/>
          <w:i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</w:r>
      <w:r w:rsidRPr="001763CC">
        <w:rPr>
          <w:rFonts w:ascii="Arial" w:hAnsi="Arial" w:cs="Arial"/>
          <w:bCs/>
          <w:iCs/>
          <w:sz w:val="24"/>
          <w:lang w:val="es-ES_tradnl"/>
        </w:rPr>
        <w:t>LO que NECESITO, LO que NECESITO.</w:t>
      </w:r>
    </w:p>
    <w:p w:rsidR="004E36F9" w:rsidRPr="001763CC" w:rsidRDefault="004E36F9" w:rsidP="004E36F9">
      <w:pPr>
        <w:rPr>
          <w:rFonts w:ascii="Arial" w:hAnsi="Arial" w:cs="Arial"/>
          <w:b/>
          <w:bCs/>
          <w:iCs/>
          <w:sz w:val="24"/>
          <w:lang w:val="es-ES_tradnl"/>
        </w:rPr>
      </w:pPr>
      <w:r w:rsidRPr="001763CC">
        <w:rPr>
          <w:rFonts w:ascii="Arial" w:hAnsi="Arial" w:cs="Arial"/>
          <w:bCs/>
          <w:iCs/>
          <w:sz w:val="24"/>
          <w:lang w:val="es-ES_tradnl"/>
        </w:rPr>
        <w:tab/>
      </w:r>
      <w:r w:rsidRPr="001763CC">
        <w:rPr>
          <w:rFonts w:ascii="Arial" w:hAnsi="Arial" w:cs="Arial"/>
          <w:b/>
          <w:bCs/>
          <w:iCs/>
          <w:sz w:val="24"/>
          <w:lang w:val="es-ES_tradnl"/>
        </w:rPr>
        <w:t>DIOS me DA lo QUE NECESITO.</w:t>
      </w:r>
    </w:p>
    <w:p w:rsidR="004E36F9" w:rsidRPr="001763CC" w:rsidRDefault="004E36F9" w:rsidP="004E36F9">
      <w:pPr>
        <w:pStyle w:val="BodyTextIndent"/>
        <w:ind w:left="0"/>
        <w:rPr>
          <w:rFonts w:ascii="Arial" w:hAnsi="Arial"/>
          <w:bCs/>
          <w:sz w:val="24"/>
          <w:lang w:val="es-ES_tradnl"/>
        </w:rPr>
      </w:pPr>
      <w:r w:rsidRPr="001763CC">
        <w:rPr>
          <w:rFonts w:ascii="Arial" w:hAnsi="Arial"/>
          <w:bCs/>
          <w:sz w:val="24"/>
          <w:lang w:val="es-ES_tradnl"/>
        </w:rPr>
        <w:tab/>
        <w:t>Yo le AGRADEZCO a DIOS</w:t>
      </w:r>
    </w:p>
    <w:p w:rsidR="003D0048" w:rsidRPr="001763CC" w:rsidRDefault="003D0048">
      <w:pPr>
        <w:pStyle w:val="BodyTextIndent"/>
        <w:ind w:left="0"/>
        <w:jc w:val="both"/>
        <w:rPr>
          <w:rFonts w:ascii="Arial" w:hAnsi="Arial"/>
          <w:b w:val="0"/>
          <w:sz w:val="24"/>
          <w:lang w:val="es-ES_tradnl"/>
        </w:rPr>
      </w:pPr>
    </w:p>
    <w:p w:rsidR="003D0048" w:rsidRPr="001763CC" w:rsidRDefault="004E36F9">
      <w:pPr>
        <w:pStyle w:val="BodyText"/>
        <w:rPr>
          <w:rFonts w:ascii="Arial" w:hAnsi="Arial"/>
          <w:sz w:val="24"/>
          <w:lang w:val="es-ES_tradnl"/>
        </w:rPr>
      </w:pPr>
      <w:r w:rsidRPr="001763CC">
        <w:rPr>
          <w:rFonts w:ascii="Arial" w:hAnsi="Arial"/>
          <w:b/>
          <w:bCs/>
          <w:sz w:val="24"/>
          <w:lang w:val="es-ES_tradnl"/>
        </w:rPr>
        <w:t xml:space="preserve">Adiós </w:t>
      </w:r>
      <w:r w:rsidR="006E1963" w:rsidRPr="001763CC">
        <w:rPr>
          <w:rFonts w:ascii="Arial" w:hAnsi="Arial"/>
          <w:b/>
          <w:bCs/>
          <w:sz w:val="24"/>
          <w:lang w:val="es-ES_tradnl"/>
        </w:rPr>
        <w:t>Niños y niñas</w:t>
      </w:r>
      <w:r w:rsidR="003D0048" w:rsidRPr="001763CC">
        <w:rPr>
          <w:rFonts w:ascii="Arial" w:hAnsi="Arial"/>
          <w:b/>
          <w:bCs/>
          <w:sz w:val="24"/>
          <w:lang w:val="es-ES_tradnl"/>
        </w:rPr>
        <w:t>.  Re</w:t>
      </w:r>
      <w:r w:rsidRPr="001763CC">
        <w:rPr>
          <w:rFonts w:ascii="Arial" w:hAnsi="Arial"/>
          <w:b/>
          <w:bCs/>
          <w:sz w:val="24"/>
          <w:lang w:val="es-ES_tradnl"/>
        </w:rPr>
        <w:t xml:space="preserve">cuerdo que Dios los ama y el les da lo que necesitan. </w:t>
      </w:r>
    </w:p>
    <w:p w:rsidR="003D0048" w:rsidRPr="001763CC" w:rsidRDefault="003D0048">
      <w:pPr>
        <w:pStyle w:val="BodyText"/>
        <w:rPr>
          <w:rFonts w:ascii="Arial" w:hAnsi="Arial"/>
          <w:b/>
          <w:color w:val="000000"/>
          <w:sz w:val="24"/>
          <w:lang w:val="es-ES_tradnl"/>
        </w:rPr>
      </w:pPr>
    </w:p>
    <w:p w:rsidR="003D0048" w:rsidRPr="001763CC" w:rsidRDefault="003D0048">
      <w:pPr>
        <w:pStyle w:val="BodyText"/>
        <w:rPr>
          <w:rFonts w:ascii="Arial" w:hAnsi="Arial"/>
          <w:b/>
          <w:color w:val="000000"/>
          <w:sz w:val="24"/>
          <w:lang w:val="es-MX"/>
        </w:rPr>
      </w:pPr>
    </w:p>
    <w:p w:rsidR="003D0048" w:rsidRPr="001763CC" w:rsidRDefault="003D0048">
      <w:pPr>
        <w:pStyle w:val="BodyText"/>
        <w:rPr>
          <w:rFonts w:ascii="Arial" w:hAnsi="Arial"/>
          <w:b/>
          <w:color w:val="000000"/>
          <w:sz w:val="24"/>
          <w:lang w:val="es-MX"/>
        </w:rPr>
      </w:pPr>
    </w:p>
    <w:p w:rsidR="003D0048" w:rsidRPr="001763CC" w:rsidRDefault="003D0048">
      <w:pPr>
        <w:pStyle w:val="BodyText"/>
        <w:rPr>
          <w:rFonts w:ascii="Arial" w:hAnsi="Arial"/>
          <w:b/>
          <w:color w:val="000000"/>
          <w:sz w:val="24"/>
          <w:lang w:val="es-MX"/>
        </w:rPr>
      </w:pPr>
    </w:p>
    <w:p w:rsidR="00200EFA" w:rsidRDefault="00200EFA">
      <w:pPr>
        <w:pStyle w:val="BodyText"/>
        <w:rPr>
          <w:rFonts w:ascii="Arial" w:hAnsi="Arial"/>
          <w:b/>
          <w:color w:val="000000"/>
          <w:sz w:val="24"/>
          <w:lang w:val="es-MX"/>
        </w:rPr>
        <w:sectPr w:rsidR="00200EFA">
          <w:type w:val="continuous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7C30DD" w:rsidRPr="001763CC" w:rsidRDefault="007C30DD">
      <w:pPr>
        <w:pStyle w:val="BodyText"/>
        <w:rPr>
          <w:rFonts w:ascii="Arial" w:hAnsi="Arial"/>
          <w:b/>
          <w:color w:val="000000"/>
          <w:sz w:val="24"/>
          <w:lang w:val="es-MX"/>
        </w:rPr>
        <w:sectPr w:rsidR="007C30DD" w:rsidRPr="001763CC">
          <w:type w:val="continuous"/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:rsidR="007C30DD" w:rsidRPr="001763CC" w:rsidRDefault="00200EFA">
      <w:pPr>
        <w:pStyle w:val="BodyText"/>
        <w:rPr>
          <w:lang w:val="es-MX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3600" behindDoc="1" locked="0" layoutInCell="1" allowOverlap="1" wp14:anchorId="2E845F2B" wp14:editId="62000227">
            <wp:simplePos x="0" y="0"/>
            <wp:positionH relativeFrom="column">
              <wp:posOffset>-656590</wp:posOffset>
            </wp:positionH>
            <wp:positionV relativeFrom="paragraph">
              <wp:posOffset>-624205</wp:posOffset>
            </wp:positionV>
            <wp:extent cx="9391015" cy="7256145"/>
            <wp:effectExtent l="0" t="0" r="635" b="1905"/>
            <wp:wrapTight wrapText="bothSides">
              <wp:wrapPolygon edited="0">
                <wp:start x="0" y="0"/>
                <wp:lineTo x="0" y="21549"/>
                <wp:lineTo x="21558" y="21549"/>
                <wp:lineTo x="2155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8CF-Bread Slice pg 1-Spanish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015" cy="725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0DD" w:rsidRPr="001763CC" w:rsidRDefault="00846C2D">
      <w:pPr>
        <w:pStyle w:val="BodyText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4624" behindDoc="1" locked="0" layoutInCell="1" allowOverlap="1" wp14:anchorId="008E9196" wp14:editId="388CB82A">
            <wp:simplePos x="0" y="0"/>
            <wp:positionH relativeFrom="column">
              <wp:posOffset>-613410</wp:posOffset>
            </wp:positionH>
            <wp:positionV relativeFrom="paragraph">
              <wp:posOffset>-602615</wp:posOffset>
            </wp:positionV>
            <wp:extent cx="9358630" cy="7232015"/>
            <wp:effectExtent l="0" t="0" r="0" b="6985"/>
            <wp:wrapTight wrapText="bothSides">
              <wp:wrapPolygon edited="0">
                <wp:start x="0" y="0"/>
                <wp:lineTo x="0" y="21564"/>
                <wp:lineTo x="21544" y="21564"/>
                <wp:lineTo x="21544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8CF-Bread Slice pg2-Spanish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8630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30DD" w:rsidRPr="001763CC" w:rsidSect="007C30DD">
      <w:footerReference w:type="default" r:id="rId19"/>
      <w:pgSz w:w="15840" w:h="12240" w:orient="landscape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8CF" w:rsidRDefault="003E58CF">
      <w:r>
        <w:separator/>
      </w:r>
    </w:p>
  </w:endnote>
  <w:endnote w:type="continuationSeparator" w:id="0">
    <w:p w:rsidR="003E58CF" w:rsidRDefault="003E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zHandicraft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EFA" w:rsidRPr="003D0048" w:rsidRDefault="00200EFA">
    <w:pPr>
      <w:pStyle w:val="Footer"/>
      <w:jc w:val="right"/>
      <w:rPr>
        <w:rFonts w:ascii="Arial" w:hAnsi="Arial" w:cs="Arial"/>
        <w:sz w:val="12"/>
      </w:rPr>
    </w:pPr>
    <w:r w:rsidRPr="00413FFD">
      <w:rPr>
        <w:rFonts w:ascii="Arial" w:hAnsi="Arial" w:cs="Arial"/>
        <w:b/>
      </w:rPr>
      <w:t xml:space="preserve">Kingdom Quest </w:t>
    </w:r>
    <w:r>
      <w:rPr>
        <w:rFonts w:ascii="Arial" w:hAnsi="Arial" w:cs="Arial"/>
        <w:b/>
      </w:rPr>
      <w:t>Año 2</w:t>
    </w:r>
    <w:r w:rsidRPr="00FF3283">
      <w:rPr>
        <w:rFonts w:ascii="Arial" w:hAnsi="Arial" w:cs="Arial"/>
        <w:b/>
      </w:rPr>
      <w:t xml:space="preserve"> - </w:t>
    </w:r>
    <w:r w:rsidRPr="00FF3283">
      <w:rPr>
        <w:rFonts w:ascii="Arial" w:hAnsi="Arial" w:cs="Arial"/>
        <w:b/>
        <w:bCs/>
      </w:rPr>
      <w:t>Lección</w:t>
    </w:r>
    <w:r w:rsidRPr="00BF0066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 xml:space="preserve">28- </w:t>
    </w:r>
    <w:r w:rsidRPr="003D0048">
      <w:rPr>
        <w:rStyle w:val="PageNumber"/>
        <w:rFonts w:ascii="Arial" w:hAnsi="Arial" w:cs="Arial"/>
        <w:b/>
        <w:bCs/>
      </w:rPr>
      <w:fldChar w:fldCharType="begin"/>
    </w:r>
    <w:r w:rsidRPr="003D0048">
      <w:rPr>
        <w:rStyle w:val="PageNumber"/>
        <w:rFonts w:ascii="Arial" w:hAnsi="Arial" w:cs="Arial"/>
        <w:b/>
        <w:bCs/>
      </w:rPr>
      <w:instrText xml:space="preserve"> PAGE </w:instrText>
    </w:r>
    <w:r w:rsidRPr="003D0048">
      <w:rPr>
        <w:rStyle w:val="PageNumber"/>
        <w:rFonts w:ascii="Arial" w:hAnsi="Arial" w:cs="Arial"/>
        <w:b/>
        <w:bCs/>
      </w:rPr>
      <w:fldChar w:fldCharType="separate"/>
    </w:r>
    <w:r w:rsidR="00A75035">
      <w:rPr>
        <w:rStyle w:val="PageNumber"/>
        <w:rFonts w:ascii="Arial" w:hAnsi="Arial" w:cs="Arial"/>
        <w:b/>
        <w:bCs/>
        <w:noProof/>
      </w:rPr>
      <w:t>1</w:t>
    </w:r>
    <w:r w:rsidRPr="003D0048">
      <w:rPr>
        <w:rStyle w:val="PageNumber"/>
        <w:rFonts w:ascii="Arial" w:hAnsi="Arial" w:cs="Arial"/>
        <w:b/>
        <w:bCs/>
      </w:rPr>
      <w:fldChar w:fldCharType="end"/>
    </w:r>
  </w:p>
  <w:p w:rsidR="00200EFA" w:rsidRDefault="00200EFA">
    <w:pPr>
      <w:jc w:val="right"/>
      <w:rPr>
        <w:rFonts w:ascii="Arial" w:hAnsi="Arial" w:cs="Arial"/>
        <w:sz w:val="12"/>
      </w:rPr>
    </w:pPr>
  </w:p>
  <w:p w:rsidR="00200EFA" w:rsidRDefault="00200EFA">
    <w:pPr>
      <w:jc w:val="right"/>
      <w:rPr>
        <w:rFonts w:ascii="Arial" w:hAnsi="Arial" w:cs="Arial"/>
        <w:sz w:val="12"/>
      </w:rPr>
    </w:pPr>
    <w:r>
      <w:rPr>
        <w:rFonts w:ascii="Arial" w:hAnsi="Arial" w:cs="Arial"/>
        <w:b/>
        <w:bCs/>
        <w:sz w:val="12"/>
      </w:rPr>
      <w:t xml:space="preserve">Copyright 2018 Kids Kount Publishing, Omaha, NE  68137, </w:t>
    </w:r>
    <w:hyperlink r:id="rId1" w:history="1">
      <w:r>
        <w:rPr>
          <w:rStyle w:val="Hyperlink"/>
          <w:rFonts w:ascii="Arial" w:hAnsi="Arial"/>
        </w:rPr>
        <w:t>www.kidskountpublishing.com</w:t>
      </w:r>
    </w:hyperlink>
  </w:p>
  <w:p w:rsidR="00200EFA" w:rsidRDefault="00200EFA">
    <w:pPr>
      <w:jc w:val="right"/>
      <w:rPr>
        <w:rFonts w:ascii="Arial" w:hAnsi="Arial" w:cs="Arial"/>
        <w:sz w:val="12"/>
      </w:rPr>
    </w:pPr>
    <w:r>
      <w:rPr>
        <w:rFonts w:ascii="Arial" w:hAnsi="Arial" w:cs="Arial"/>
        <w:sz w:val="12"/>
      </w:rPr>
      <w:t xml:space="preserve">Unless otherwise noted, all Scripture verses are from </w:t>
    </w:r>
    <w:r>
      <w:rPr>
        <w:rFonts w:ascii="Arial" w:hAnsi="Arial" w:cs="Arial"/>
        <w:i/>
        <w:iCs/>
        <w:sz w:val="12"/>
      </w:rPr>
      <w:t>GOD’S WORD</w:t>
    </w:r>
    <w:r>
      <w:rPr>
        <w:rFonts w:ascii="Arial" w:hAnsi="Arial" w:cs="Arial"/>
        <w:sz w:val="12"/>
        <w:vertAlign w:val="superscript"/>
      </w:rPr>
      <w:t>®</w:t>
    </w:r>
    <w:r>
      <w:rPr>
        <w:rFonts w:ascii="Arial" w:hAnsi="Arial" w:cs="Arial"/>
        <w:sz w:val="12"/>
      </w:rPr>
      <w:t>. Copyright 1995 by God’s Word to the Nations.</w:t>
    </w:r>
  </w:p>
  <w:p w:rsidR="00200EFA" w:rsidRDefault="00200EFA">
    <w:pPr>
      <w:jc w:val="right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Permission to photocopy Kids Church and Kingdom Quest materials granted to purchaser only for local church use.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EFA" w:rsidRPr="003D0048" w:rsidRDefault="00200EFA">
    <w:pPr>
      <w:pStyle w:val="Footer"/>
      <w:jc w:val="right"/>
      <w:rPr>
        <w:rFonts w:ascii="Arial" w:hAnsi="Arial" w:cs="Arial"/>
        <w:sz w:val="12"/>
      </w:rPr>
    </w:pPr>
    <w:r w:rsidRPr="00413FFD">
      <w:rPr>
        <w:rFonts w:ascii="Arial" w:hAnsi="Arial" w:cs="Arial"/>
        <w:b/>
      </w:rPr>
      <w:t xml:space="preserve">Kingdom Quest </w:t>
    </w:r>
    <w:r>
      <w:rPr>
        <w:rFonts w:ascii="Arial" w:hAnsi="Arial" w:cs="Arial"/>
        <w:b/>
      </w:rPr>
      <w:t>Año 2</w:t>
    </w:r>
    <w:r w:rsidRPr="00FF3283">
      <w:rPr>
        <w:rFonts w:ascii="Arial" w:hAnsi="Arial" w:cs="Arial"/>
        <w:b/>
      </w:rPr>
      <w:t xml:space="preserve"> - </w:t>
    </w:r>
    <w:r w:rsidRPr="00FF3283">
      <w:rPr>
        <w:rFonts w:ascii="Arial" w:hAnsi="Arial" w:cs="Arial"/>
        <w:b/>
        <w:bCs/>
      </w:rPr>
      <w:t>Lección</w:t>
    </w:r>
    <w:r w:rsidRPr="00BF0066"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 xml:space="preserve">28- </w:t>
    </w:r>
    <w:r w:rsidRPr="003D0048">
      <w:rPr>
        <w:rStyle w:val="PageNumber"/>
        <w:rFonts w:ascii="Arial" w:hAnsi="Arial" w:cs="Arial"/>
        <w:b/>
        <w:bCs/>
      </w:rPr>
      <w:fldChar w:fldCharType="begin"/>
    </w:r>
    <w:r w:rsidRPr="003D0048">
      <w:rPr>
        <w:rStyle w:val="PageNumber"/>
        <w:rFonts w:ascii="Arial" w:hAnsi="Arial" w:cs="Arial"/>
        <w:b/>
        <w:bCs/>
      </w:rPr>
      <w:instrText xml:space="preserve"> PAGE </w:instrText>
    </w:r>
    <w:r w:rsidRPr="003D0048">
      <w:rPr>
        <w:rStyle w:val="PageNumber"/>
        <w:rFonts w:ascii="Arial" w:hAnsi="Arial" w:cs="Arial"/>
        <w:b/>
        <w:bCs/>
      </w:rPr>
      <w:fldChar w:fldCharType="separate"/>
    </w:r>
    <w:r w:rsidR="00A75035">
      <w:rPr>
        <w:rStyle w:val="PageNumber"/>
        <w:rFonts w:ascii="Arial" w:hAnsi="Arial" w:cs="Arial"/>
        <w:b/>
        <w:bCs/>
        <w:noProof/>
      </w:rPr>
      <w:t>8</w:t>
    </w:r>
    <w:r w:rsidRPr="003D0048">
      <w:rPr>
        <w:rStyle w:val="PageNumber"/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EFA" w:rsidRPr="00846C2D" w:rsidRDefault="00200EFA" w:rsidP="00846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8CF" w:rsidRDefault="003E58CF">
      <w:r>
        <w:separator/>
      </w:r>
    </w:p>
  </w:footnote>
  <w:footnote w:type="continuationSeparator" w:id="0">
    <w:p w:rsidR="003E58CF" w:rsidRDefault="003E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48A5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76E5E0"/>
    <w:name w:val="WW8Num2"/>
    <w:lvl w:ilvl="0">
      <w:start w:val="1"/>
      <w:numFmt w:val="bullet"/>
      <w:lvlText w:val=""/>
      <w:lvlJc w:val="left"/>
      <w:pPr>
        <w:tabs>
          <w:tab w:val="num" w:pos="288"/>
        </w:tabs>
        <w:ind w:left="0" w:hanging="72"/>
      </w:pPr>
      <w:rPr>
        <w:rFonts w:ascii="Symbol" w:hAnsi="Symbol" w:hint="default"/>
        <w:sz w:val="24"/>
      </w:rPr>
    </w:lvl>
  </w:abstractNum>
  <w:abstractNum w:abstractNumId="3" w15:restartNumberingAfterBreak="0">
    <w:nsid w:val="00000003"/>
    <w:multiLevelType w:val="singleLevel"/>
    <w:tmpl w:val="DDB03F5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00000004"/>
    <w:multiLevelType w:val="multilevel"/>
    <w:tmpl w:val="BE4CE46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BB42609A"/>
    <w:name w:val="WW8Num5"/>
    <w:lvl w:ilvl="0">
      <w:start w:val="1"/>
      <w:numFmt w:val="bullet"/>
      <w:lvlText w:val=""/>
      <w:lvlJc w:val="left"/>
      <w:pPr>
        <w:tabs>
          <w:tab w:val="num" w:pos="288"/>
        </w:tabs>
        <w:ind w:left="0" w:hanging="72"/>
      </w:pPr>
      <w:rPr>
        <w:rFonts w:ascii="Symbol" w:hAnsi="Symbol" w:hint="default"/>
        <w:sz w:val="24"/>
      </w:rPr>
    </w:lvl>
  </w:abstractNum>
  <w:abstractNum w:abstractNumId="6" w15:restartNumberingAfterBreak="0">
    <w:nsid w:val="00000006"/>
    <w:multiLevelType w:val="singleLevel"/>
    <w:tmpl w:val="288C0A10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7" w15:restartNumberingAfterBreak="0">
    <w:nsid w:val="00000007"/>
    <w:multiLevelType w:val="multilevel"/>
    <w:tmpl w:val="8DFEE400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12DCCD3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72" w:hanging="72"/>
      </w:pPr>
      <w:rPr>
        <w:rFonts w:ascii="Symbol" w:hAnsi="Symbol" w:hint="default"/>
        <w:sz w:val="24"/>
      </w:rPr>
    </w:lvl>
  </w:abstractNum>
  <w:abstractNum w:abstractNumId="9" w15:restartNumberingAfterBreak="0">
    <w:nsid w:val="00000009"/>
    <w:multiLevelType w:val="singleLevel"/>
    <w:tmpl w:val="03529A7E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10" w15:restartNumberingAfterBreak="0">
    <w:nsid w:val="0000000A"/>
    <w:multiLevelType w:val="singleLevel"/>
    <w:tmpl w:val="0000000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</w:abstractNum>
  <w:abstractNum w:abstractNumId="11" w15:restartNumberingAfterBreak="0">
    <w:nsid w:val="0000000B"/>
    <w:multiLevelType w:val="singleLevel"/>
    <w:tmpl w:val="0000000B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</w:lvl>
  </w:abstractNum>
  <w:abstractNum w:abstractNumId="12" w15:restartNumberingAfterBreak="0">
    <w:nsid w:val="09400FF0"/>
    <w:multiLevelType w:val="hybridMultilevel"/>
    <w:tmpl w:val="5C78C7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CA4049C"/>
    <w:multiLevelType w:val="hybridMultilevel"/>
    <w:tmpl w:val="E1B81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D5160"/>
    <w:multiLevelType w:val="hybridMultilevel"/>
    <w:tmpl w:val="0B56472A"/>
    <w:lvl w:ilvl="0" w:tplc="139E02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26E4A"/>
    <w:multiLevelType w:val="hybridMultilevel"/>
    <w:tmpl w:val="26E6A3D4"/>
    <w:lvl w:ilvl="0" w:tplc="496C0E6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2311B"/>
    <w:multiLevelType w:val="hybridMultilevel"/>
    <w:tmpl w:val="17381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23874"/>
    <w:multiLevelType w:val="hybridMultilevel"/>
    <w:tmpl w:val="F52AFE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6E59A8"/>
    <w:multiLevelType w:val="hybridMultilevel"/>
    <w:tmpl w:val="7D5E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D304D"/>
    <w:multiLevelType w:val="hybridMultilevel"/>
    <w:tmpl w:val="4EA0E7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1F3965"/>
    <w:multiLevelType w:val="hybridMultilevel"/>
    <w:tmpl w:val="2132C3E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F4E57"/>
    <w:multiLevelType w:val="hybridMultilevel"/>
    <w:tmpl w:val="323ECC3A"/>
    <w:lvl w:ilvl="0" w:tplc="86C236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0"/>
  </w:num>
  <w:num w:numId="13">
    <w:abstractNumId w:val="16"/>
  </w:num>
  <w:num w:numId="14">
    <w:abstractNumId w:val="15"/>
  </w:num>
  <w:num w:numId="15">
    <w:abstractNumId w:val="20"/>
  </w:num>
  <w:num w:numId="16">
    <w:abstractNumId w:val="18"/>
  </w:num>
  <w:num w:numId="17">
    <w:abstractNumId w:val="13"/>
  </w:num>
  <w:num w:numId="18">
    <w:abstractNumId w:val="12"/>
  </w:num>
  <w:num w:numId="19">
    <w:abstractNumId w:val="19"/>
  </w:num>
  <w:num w:numId="20">
    <w:abstractNumId w:val="2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ttachedTemplate r:id="rId1"/>
  <w:defaultTabStop w:val="720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48"/>
    <w:rsid w:val="000360CB"/>
    <w:rsid w:val="0005673D"/>
    <w:rsid w:val="00084E8B"/>
    <w:rsid w:val="000B5F68"/>
    <w:rsid w:val="000D107E"/>
    <w:rsid w:val="00137DA8"/>
    <w:rsid w:val="001763CC"/>
    <w:rsid w:val="001C6BEB"/>
    <w:rsid w:val="001C6D3E"/>
    <w:rsid w:val="00200EFA"/>
    <w:rsid w:val="002077F9"/>
    <w:rsid w:val="002835E8"/>
    <w:rsid w:val="0031660F"/>
    <w:rsid w:val="00362628"/>
    <w:rsid w:val="003D0048"/>
    <w:rsid w:val="003D4FC1"/>
    <w:rsid w:val="003E58CF"/>
    <w:rsid w:val="003F37E9"/>
    <w:rsid w:val="004E36F9"/>
    <w:rsid w:val="00502BD8"/>
    <w:rsid w:val="005B4242"/>
    <w:rsid w:val="005E646C"/>
    <w:rsid w:val="00602AEE"/>
    <w:rsid w:val="006E1963"/>
    <w:rsid w:val="007205F7"/>
    <w:rsid w:val="0076141A"/>
    <w:rsid w:val="007929EE"/>
    <w:rsid w:val="007C30DD"/>
    <w:rsid w:val="00842F2F"/>
    <w:rsid w:val="00846C2D"/>
    <w:rsid w:val="008F0FDA"/>
    <w:rsid w:val="00916D15"/>
    <w:rsid w:val="009D1372"/>
    <w:rsid w:val="00A75035"/>
    <w:rsid w:val="00A82264"/>
    <w:rsid w:val="00B255E9"/>
    <w:rsid w:val="00B92543"/>
    <w:rsid w:val="00BE7AF9"/>
    <w:rsid w:val="00C67F36"/>
    <w:rsid w:val="00CD1C5D"/>
    <w:rsid w:val="00CE2FBC"/>
    <w:rsid w:val="00D742EC"/>
    <w:rsid w:val="00DE7261"/>
    <w:rsid w:val="00DE79C5"/>
    <w:rsid w:val="00F2317B"/>
    <w:rsid w:val="00F473A1"/>
    <w:rsid w:val="00F71813"/>
    <w:rsid w:val="00F8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OzHandicraft BT" w:hAnsi="OzHandicraft BT"/>
      <w:b/>
      <w:sz w:val="5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OzHandicraft BT" w:hAnsi="OzHandicraft BT" w:cs="Arial"/>
      <w:bC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OzHandicraft BT" w:hAnsi="OzHandicraft BT" w:cs="Arial"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i/>
      <w:iCs/>
      <w:sz w:val="32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/>
      <w:b/>
      <w:sz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OzHandicraft BT" w:hAnsi="OzHandicraft BT" w:cs="Arial"/>
      <w:sz w:val="56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4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  <w:sz w:val="24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9z0">
    <w:name w:val="WW8Num9z0"/>
    <w:rPr>
      <w:rFonts w:ascii="Symbol" w:hAnsi="Symbol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7z3">
    <w:name w:val="WW8Num7z3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Symbol" w:hAnsi="Symbol"/>
      <w:sz w:val="24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  <w:sz w:val="24"/>
    </w:rPr>
  </w:style>
  <w:style w:type="character" w:customStyle="1" w:styleId="WW8Num14z1">
    <w:name w:val="WW8Num14z1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5z0">
    <w:name w:val="WW8Num15z0"/>
    <w:rPr>
      <w:rFonts w:ascii="Symbol" w:hAnsi="Symbol"/>
      <w:sz w:val="24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Symbol" w:hAnsi="Symbol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Heading6Char">
    <w:name w:val="Heading 6 Char"/>
    <w:rPr>
      <w:b/>
    </w:rPr>
  </w:style>
  <w:style w:type="character" w:customStyle="1" w:styleId="WW8Num55z0">
    <w:name w:val="WW8Num55z0"/>
    <w:rPr>
      <w:rFonts w:ascii="Symbol" w:hAnsi="Symbol"/>
      <w:sz w:val="24"/>
    </w:rPr>
  </w:style>
  <w:style w:type="character" w:customStyle="1" w:styleId="WW8Num55z1">
    <w:name w:val="WW8Num55z1"/>
    <w:rPr>
      <w:rFonts w:ascii="Symbol" w:hAnsi="Symbol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4">
    <w:name w:val="WW8Num55z4"/>
    <w:rPr>
      <w:rFonts w:ascii="Courier New" w:hAnsi="Courier New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9z0">
    <w:name w:val="WW8Num59z0"/>
    <w:rPr>
      <w:rFonts w:ascii="Symbol" w:hAnsi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BodyText">
    <w:name w:val="Body Text"/>
    <w:basedOn w:val="Normal"/>
    <w:link w:val="BodyTextChar"/>
    <w:rPr>
      <w:sz w:val="32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Indent">
    <w:name w:val="Body Text Indent"/>
    <w:basedOn w:val="Normal"/>
    <w:pPr>
      <w:ind w:left="720"/>
    </w:pPr>
    <w:rPr>
      <w:b/>
      <w:sz w:val="32"/>
    </w:rPr>
  </w:style>
  <w:style w:type="paragraph" w:styleId="BodyText2">
    <w:name w:val="Body Text 2"/>
    <w:basedOn w:val="Normal"/>
    <w:rPr>
      <w:rFonts w:ascii="Arial" w:hAnsi="Arial"/>
      <w:b/>
      <w:sz w:val="24"/>
    </w:rPr>
  </w:style>
  <w:style w:type="paragraph" w:styleId="Title">
    <w:name w:val="Title"/>
    <w:basedOn w:val="Normal"/>
    <w:next w:val="Subtitle"/>
    <w:qFormat/>
    <w:pPr>
      <w:jc w:val="center"/>
    </w:pPr>
    <w:rPr>
      <w:rFonts w:ascii="Tahoma" w:hAnsi="Tahoma" w:cs="Tahoma"/>
      <w:b/>
      <w:bCs/>
      <w:sz w:val="36"/>
      <w:szCs w:val="24"/>
    </w:rPr>
  </w:style>
  <w:style w:type="paragraph" w:styleId="Subtitle">
    <w:name w:val="Subtitle"/>
    <w:basedOn w:val="Normal"/>
    <w:next w:val="BodyText"/>
    <w:qFormat/>
    <w:rPr>
      <w:rFonts w:ascii="Arial" w:hAnsi="Arial" w:cs="Arial"/>
      <w:b/>
      <w:bCs/>
      <w:sz w:val="40"/>
      <w:szCs w:val="24"/>
    </w:rPr>
  </w:style>
  <w:style w:type="paragraph" w:styleId="BodyTextIndent2">
    <w:name w:val="Body Text Indent 2"/>
    <w:basedOn w:val="Normal"/>
    <w:pPr>
      <w:ind w:left="1440" w:hanging="1440"/>
    </w:pPr>
    <w:rPr>
      <w:rFonts w:ascii="Arial" w:hAnsi="Arial"/>
      <w:b/>
      <w:sz w:val="24"/>
    </w:rPr>
  </w:style>
  <w:style w:type="paragraph" w:styleId="BodyText3">
    <w:name w:val="Body Text 3"/>
    <w:basedOn w:val="Normal"/>
    <w:rPr>
      <w:rFonts w:ascii="Arial" w:hAnsi="Arial"/>
      <w:bCs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pPr>
      <w:ind w:left="720"/>
    </w:pPr>
    <w:rPr>
      <w:rFonts w:ascii="Arial" w:hAnsi="Arial"/>
      <w:b/>
      <w:sz w:val="24"/>
    </w:rPr>
  </w:style>
  <w:style w:type="paragraph" w:styleId="BlockText">
    <w:name w:val="Block Text"/>
    <w:basedOn w:val="Normal"/>
    <w:pPr>
      <w:ind w:left="720" w:right="720"/>
      <w:jc w:val="both"/>
    </w:pPr>
    <w:rPr>
      <w:rFonts w:ascii="Arial" w:hAnsi="Arial"/>
      <w:b/>
      <w:sz w:val="24"/>
    </w:rPr>
  </w:style>
  <w:style w:type="paragraph" w:styleId="NoSpacing">
    <w:name w:val="No Spacing"/>
    <w:uiPriority w:val="1"/>
    <w:qFormat/>
    <w:pPr>
      <w:suppressAutoHyphens/>
    </w:pPr>
    <w:rPr>
      <w:rFonts w:eastAsia="Arial"/>
      <w:lang w:eastAsia="ar-S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odyTextChar">
    <w:name w:val="Body Text Char"/>
    <w:link w:val="BodyText"/>
    <w:rsid w:val="006E1963"/>
    <w:rPr>
      <w:sz w:val="3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2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EC"/>
    <w:rPr>
      <w:rFonts w:ascii="Lucida Grande" w:hAnsi="Lucida Grande" w:cs="Lucida Grande"/>
      <w:sz w:val="18"/>
      <w:szCs w:val="18"/>
      <w:lang w:eastAsia="ar-SA"/>
    </w:rPr>
  </w:style>
  <w:style w:type="paragraph" w:styleId="ListParagraph">
    <w:name w:val="List Paragraph"/>
    <w:basedOn w:val="Normal"/>
    <w:uiPriority w:val="72"/>
    <w:rsid w:val="00C67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5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idskountpublishing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KOK%20KQ\New%20KQ%20Less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23C8-3026-4E62-A553-4A40309B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KQ Lesson template.dot</Template>
  <TotalTime>118</TotalTime>
  <Pages>16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KINGDOM QUEST</vt:lpstr>
    </vt:vector>
  </TitlesOfParts>
  <Company>Kids Kount Publishing</Company>
  <LinksUpToDate>false</LinksUpToDate>
  <CharactersWithSpaces>20552</CharactersWithSpaces>
  <SharedDoc>false</SharedDoc>
  <HLinks>
    <vt:vector size="12" baseType="variant">
      <vt:variant>
        <vt:i4>2359384</vt:i4>
      </vt:variant>
      <vt:variant>
        <vt:i4>3</vt:i4>
      </vt:variant>
      <vt:variant>
        <vt:i4>0</vt:i4>
      </vt:variant>
      <vt:variant>
        <vt:i4>5</vt:i4>
      </vt:variant>
      <vt:variant>
        <vt:lpwstr>http://www.kidskountpublishing.com/</vt:lpwstr>
      </vt:variant>
      <vt:variant>
        <vt:lpwstr/>
      </vt:variant>
      <vt:variant>
        <vt:i4>1179702</vt:i4>
      </vt:variant>
      <vt:variant>
        <vt:i4>-1</vt:i4>
      </vt:variant>
      <vt:variant>
        <vt:i4>1039</vt:i4>
      </vt:variant>
      <vt:variant>
        <vt:i4>1</vt:i4>
      </vt:variant>
      <vt:variant>
        <vt:lpwstr>28CF-Bread Slice pg 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QUEST</dc:title>
  <dc:subject/>
  <dc:creator>Kids Kount Publishing</dc:creator>
  <cp:keywords/>
  <dc:description/>
  <cp:lastModifiedBy>Gordy</cp:lastModifiedBy>
  <cp:revision>9</cp:revision>
  <cp:lastPrinted>2007-04-24T16:11:00Z</cp:lastPrinted>
  <dcterms:created xsi:type="dcterms:W3CDTF">2018-02-14T21:37:00Z</dcterms:created>
  <dcterms:modified xsi:type="dcterms:W3CDTF">2018-07-03T15:23:00Z</dcterms:modified>
</cp:coreProperties>
</file>